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894"/>
        <w:gridCol w:w="6143"/>
      </w:tblGrid>
      <w:tr w:rsidR="008727AB" w:rsidRPr="003F18B7" w14:paraId="2330E082" w14:textId="77777777" w:rsidTr="008727AB">
        <w:trPr>
          <w:trHeight w:val="360"/>
          <w:jc w:val="center"/>
        </w:trPr>
        <w:tc>
          <w:tcPr>
            <w:tcW w:w="10980" w:type="dxa"/>
            <w:gridSpan w:val="3"/>
            <w:tcBorders>
              <w:bottom w:val="single" w:sz="4" w:space="0" w:color="auto"/>
            </w:tcBorders>
            <w:vAlign w:val="center"/>
          </w:tcPr>
          <w:p w14:paraId="0E5D0FB9" w14:textId="77777777" w:rsidR="008727AB" w:rsidRPr="003F18B7" w:rsidRDefault="008727AB" w:rsidP="008727AB">
            <w:pPr>
              <w:rPr>
                <w:lang w:val="es-419"/>
              </w:rPr>
            </w:pPr>
            <w:bookmarkStart w:id="0" w:name="_Toc95940898"/>
            <w:r w:rsidRPr="003F18B7">
              <w:rPr>
                <w:rStyle w:val="Heading1Char"/>
                <w:lang w:val="es-419"/>
              </w:rPr>
              <w:t>PAO 2: Resumen de la Producción de Cultivos Orgánicos</w:t>
            </w:r>
            <w:bookmarkEnd w:id="0"/>
            <w:r w:rsidRPr="003F18B7">
              <w:rPr>
                <w:b/>
                <w:lang w:val="es-419"/>
              </w:rPr>
              <w:t xml:space="preserve">                        </w:t>
            </w:r>
            <w:r w:rsidRPr="003F18B7">
              <w:rPr>
                <w:lang w:val="es-419"/>
              </w:rPr>
              <w:t xml:space="preserve"> </w:t>
            </w:r>
            <w:r w:rsidRPr="003F18B7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USDA </w:t>
            </w:r>
            <w:proofErr w:type="spellStart"/>
            <w:r w:rsidRPr="003F18B7">
              <w:rPr>
                <w:rFonts w:cs="Arial"/>
                <w:bCs/>
                <w:iCs/>
                <w:sz w:val="20"/>
                <w:szCs w:val="20"/>
                <w:lang w:val="es-419"/>
              </w:rPr>
              <w:t>Organic</w:t>
            </w:r>
            <w:proofErr w:type="spellEnd"/>
            <w:r w:rsidRPr="003F18B7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proofErr w:type="spellStart"/>
            <w:r w:rsidRPr="003F18B7">
              <w:rPr>
                <w:rFonts w:cs="Arial"/>
                <w:bCs/>
                <w:iCs/>
                <w:sz w:val="20"/>
                <w:szCs w:val="20"/>
                <w:lang w:val="es-419"/>
              </w:rPr>
              <w:t>Regulations</w:t>
            </w:r>
            <w:proofErr w:type="spellEnd"/>
            <w:r w:rsidRPr="003F18B7">
              <w:rPr>
                <w:rFonts w:cs="Arial"/>
                <w:bCs/>
                <w:iCs/>
                <w:sz w:val="20"/>
                <w:szCs w:val="20"/>
                <w:lang w:val="es-419"/>
              </w:rPr>
              <w:t xml:space="preserve"> </w:t>
            </w:r>
            <w:r w:rsidRPr="003F18B7">
              <w:rPr>
                <w:sz w:val="18"/>
                <w:szCs w:val="18"/>
                <w:lang w:val="es-419"/>
              </w:rPr>
              <w:t>§205.102; §205.200; §205.201</w:t>
            </w:r>
          </w:p>
        </w:tc>
      </w:tr>
      <w:tr w:rsidR="008727AB" w:rsidRPr="003F18B7" w14:paraId="17EFED14" w14:textId="77777777" w:rsidTr="008727AB">
        <w:trPr>
          <w:trHeight w:val="323"/>
          <w:jc w:val="center"/>
        </w:trPr>
        <w:tc>
          <w:tcPr>
            <w:tcW w:w="10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21ACD3" w14:textId="77777777" w:rsidR="008727AB" w:rsidRPr="003F18B7" w:rsidRDefault="008727AB" w:rsidP="008727AB">
            <w:pPr>
              <w:rPr>
                <w:b/>
                <w:lang w:val="es-419"/>
              </w:rPr>
            </w:pPr>
            <w:r w:rsidRPr="003F18B7">
              <w:rPr>
                <w:b/>
                <w:lang w:val="es-419"/>
              </w:rPr>
              <w:t>A. DESCRIPCIÓN DE LA PRODUCCIÓN</w:t>
            </w:r>
          </w:p>
        </w:tc>
      </w:tr>
      <w:tr w:rsidR="008727AB" w:rsidRPr="003F18B7" w14:paraId="0716C0E9" w14:textId="77777777" w:rsidTr="008727AB">
        <w:trPr>
          <w:trHeight w:val="1800"/>
          <w:jc w:val="center"/>
        </w:trPr>
        <w:tc>
          <w:tcPr>
            <w:tcW w:w="48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66C43F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  <w:r w:rsidRPr="003F18B7">
              <w:rPr>
                <w:b/>
                <w:szCs w:val="22"/>
                <w:lang w:val="es-419"/>
              </w:rPr>
              <w:t>Tipos de producción (marque todo lo que corresponda)</w:t>
            </w:r>
          </w:p>
          <w:p w14:paraId="038396A2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b/>
                <w:szCs w:val="22"/>
                <w:lang w:val="es-419"/>
              </w:rPr>
              <w:t xml:space="preserve"> </w:t>
            </w:r>
            <w:r w:rsidRPr="003F18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bCs/>
                <w:iCs/>
                <w:szCs w:val="22"/>
                <w:lang w:val="es-419"/>
              </w:rPr>
            </w:r>
            <w:r w:rsidRPr="003F18B7">
              <w:rPr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Producción de cultivos (frutas, cultivos en hileras, hortalizas, nueces, pastos, etc.).</w:t>
            </w:r>
          </w:p>
          <w:p w14:paraId="6A366DFC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 xml:space="preserve"> </w:t>
            </w:r>
            <w:r w:rsidRPr="003F18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bCs/>
                <w:iCs/>
                <w:szCs w:val="22"/>
                <w:lang w:val="es-419"/>
              </w:rPr>
            </w:r>
            <w:r w:rsidRPr="003F18B7">
              <w:rPr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 Pastos para ganadería ecológica.</w:t>
            </w:r>
          </w:p>
          <w:p w14:paraId="45265209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bCs/>
                <w:iCs/>
                <w:szCs w:val="22"/>
                <w:lang w:val="es-419"/>
              </w:rPr>
              <w:t xml:space="preserve"> </w:t>
            </w:r>
            <w:r w:rsidRPr="003F18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bCs/>
                <w:iCs/>
                <w:szCs w:val="22"/>
                <w:lang w:val="es-419"/>
              </w:rPr>
            </w:r>
            <w:r w:rsidRPr="003F18B7">
              <w:rPr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 Producción de Hongos.</w:t>
            </w:r>
          </w:p>
          <w:p w14:paraId="6A25F5EA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  <w:r w:rsidRPr="003F18B7">
              <w:rPr>
                <w:bCs/>
                <w:iCs/>
                <w:szCs w:val="22"/>
                <w:lang w:val="es-419"/>
              </w:rPr>
              <w:t xml:space="preserve"> </w:t>
            </w:r>
            <w:r w:rsidRPr="003F18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bCs/>
                <w:iCs/>
                <w:szCs w:val="22"/>
                <w:lang w:val="es-419"/>
              </w:rPr>
            </w:r>
            <w:r w:rsidRPr="003F18B7">
              <w:rPr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 Producción de brotes.</w:t>
            </w:r>
          </w:p>
        </w:tc>
        <w:tc>
          <w:tcPr>
            <w:tcW w:w="6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57F942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b/>
                <w:szCs w:val="22"/>
                <w:lang w:val="es-419"/>
              </w:rPr>
              <w:t>Estructuras utilizadas para la producción orgánica (marque todas las que correspondan</w:t>
            </w:r>
            <w:r w:rsidRPr="003F18B7">
              <w:rPr>
                <w:szCs w:val="22"/>
                <w:lang w:val="es-419"/>
              </w:rPr>
              <w:t>)</w:t>
            </w:r>
          </w:p>
          <w:p w14:paraId="43023E5B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bCs/>
                <w:iCs/>
                <w:szCs w:val="22"/>
                <w:lang w:val="es-419"/>
              </w:rPr>
            </w:r>
            <w:r w:rsidRPr="003F18B7">
              <w:rPr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 Invernadero - plantas cultivadas en contenedores, incluyendo hidropónicos</w:t>
            </w:r>
          </w:p>
          <w:p w14:paraId="481EF9AE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bCs/>
                <w:iCs/>
                <w:szCs w:val="22"/>
                <w:lang w:val="es-419"/>
              </w:rPr>
            </w:r>
            <w:r w:rsidRPr="003F18B7">
              <w:rPr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 Túnel Alto - Plantas cultivadas directamente en el suelo.</w:t>
            </w:r>
          </w:p>
          <w:p w14:paraId="675D7322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bCs/>
                <w:iCs/>
                <w:szCs w:val="22"/>
                <w:lang w:val="es-419"/>
              </w:rPr>
            </w:r>
            <w:r w:rsidRPr="003F18B7">
              <w:rPr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 Otra producción de interior (por ejemplo, semillas bajo luces artificiales): 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8727AB" w:rsidRPr="003F18B7" w14:paraId="0FBADDB6" w14:textId="77777777" w:rsidTr="008727AB">
        <w:trPr>
          <w:trHeight w:val="765"/>
          <w:jc w:val="center"/>
        </w:trPr>
        <w:tc>
          <w:tcPr>
            <w:tcW w:w="109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F37128" w14:textId="6389D02F" w:rsidR="008727AB" w:rsidRPr="003F18B7" w:rsidRDefault="008727AB" w:rsidP="008727AB">
            <w:pPr>
              <w:rPr>
                <w:rFonts w:cs="Arial"/>
                <w:b/>
                <w:szCs w:val="22"/>
                <w:lang w:val="es-419"/>
              </w:rPr>
            </w:pPr>
            <w:r w:rsidRPr="003F18B7">
              <w:rPr>
                <w:rFonts w:cs="Arial"/>
                <w:b/>
                <w:szCs w:val="22"/>
                <w:lang w:val="es-419"/>
              </w:rPr>
              <w:t xml:space="preserve">Manejo </w:t>
            </w:r>
            <w:r w:rsidR="00E2695C" w:rsidRPr="003F18B7">
              <w:rPr>
                <w:rFonts w:cs="Arial"/>
                <w:b/>
                <w:szCs w:val="22"/>
                <w:lang w:val="es-419"/>
              </w:rPr>
              <w:t>postcosecha</w:t>
            </w:r>
          </w:p>
          <w:p w14:paraId="2C48BC16" w14:textId="77777777" w:rsidR="008727AB" w:rsidRPr="003F18B7" w:rsidRDefault="008727AB" w:rsidP="008727AB">
            <w:pPr>
              <w:rPr>
                <w:rFonts w:cs="Arial"/>
                <w:szCs w:val="22"/>
                <w:lang w:val="es-419"/>
              </w:rPr>
            </w:pPr>
            <w:r w:rsidRPr="003F18B7">
              <w:rPr>
                <w:rFonts w:cs="Arial"/>
                <w:szCs w:val="22"/>
                <w:lang w:val="es-419"/>
              </w:rPr>
              <w:t xml:space="preserve">¿Planea llevar a cabo algún manejo posterior a la cosecha de cultivos orgánicos en esta operación?  </w:t>
            </w:r>
            <w:r w:rsidRPr="003F18B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rFonts w:cs="Arial"/>
                <w:bCs/>
                <w:iCs/>
                <w:szCs w:val="22"/>
                <w:lang w:val="es-419"/>
              </w:rPr>
            </w:r>
            <w:r w:rsidRPr="003F18B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rFonts w:cs="Arial"/>
                <w:szCs w:val="22"/>
                <w:lang w:val="es-419"/>
              </w:rPr>
              <w:fldChar w:fldCharType="end"/>
            </w:r>
            <w:r w:rsidRPr="003F18B7">
              <w:rPr>
                <w:rFonts w:cs="Arial"/>
                <w:szCs w:val="22"/>
                <w:lang w:val="es-419"/>
              </w:rPr>
              <w:t xml:space="preserve"> Si  </w:t>
            </w:r>
            <w:r w:rsidRPr="003F18B7">
              <w:rPr>
                <w:rFonts w:cs="Arial"/>
                <w:bCs/>
                <w:iCs/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rFonts w:cs="Arial"/>
                <w:bCs/>
                <w:iCs/>
                <w:szCs w:val="22"/>
                <w:lang w:val="es-419"/>
              </w:rPr>
              <w:instrText xml:space="preserve"> FORMCHECKBOX </w:instrText>
            </w:r>
            <w:r w:rsidRPr="003F18B7">
              <w:rPr>
                <w:rFonts w:cs="Arial"/>
                <w:bCs/>
                <w:iCs/>
                <w:szCs w:val="22"/>
                <w:lang w:val="es-419"/>
              </w:rPr>
            </w:r>
            <w:r w:rsidRPr="003F18B7">
              <w:rPr>
                <w:rFonts w:cs="Arial"/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rFonts w:cs="Arial"/>
                <w:szCs w:val="22"/>
                <w:lang w:val="es-419"/>
              </w:rPr>
              <w:fldChar w:fldCharType="end"/>
            </w:r>
            <w:r w:rsidRPr="003F18B7">
              <w:rPr>
                <w:rFonts w:cs="Arial"/>
                <w:szCs w:val="22"/>
                <w:lang w:val="es-419"/>
              </w:rPr>
              <w:t xml:space="preserve"> No</w:t>
            </w:r>
          </w:p>
          <w:p w14:paraId="7D646670" w14:textId="7D61AB85" w:rsidR="008727AB" w:rsidRPr="003F18B7" w:rsidRDefault="008727AB" w:rsidP="008727AB">
            <w:pPr>
              <w:rPr>
                <w:rFonts w:cs="Arial"/>
                <w:szCs w:val="22"/>
                <w:lang w:val="es-419"/>
              </w:rPr>
            </w:pPr>
            <w:r w:rsidRPr="003F18B7">
              <w:rPr>
                <w:rFonts w:cs="Arial"/>
                <w:szCs w:val="22"/>
                <w:lang w:val="es-419"/>
              </w:rPr>
              <w:t xml:space="preserve">En caso afirmativo, marque todo lo que corresponda y complete PAO 13: Manejo de </w:t>
            </w:r>
            <w:r w:rsidR="00E2695C" w:rsidRPr="003F18B7">
              <w:rPr>
                <w:rFonts w:cs="Arial"/>
                <w:szCs w:val="22"/>
                <w:lang w:val="es-419"/>
              </w:rPr>
              <w:t>postcosecha</w:t>
            </w:r>
            <w:r w:rsidRPr="003F18B7">
              <w:rPr>
                <w:rFonts w:cs="Arial"/>
                <w:szCs w:val="22"/>
                <w:lang w:val="es-419"/>
              </w:rPr>
              <w:t xml:space="preserve"> en granja.</w:t>
            </w:r>
          </w:p>
        </w:tc>
      </w:tr>
      <w:tr w:rsidR="008727AB" w:rsidRPr="003F18B7" w14:paraId="09B1E831" w14:textId="77777777" w:rsidTr="008727AB">
        <w:trPr>
          <w:trHeight w:val="567"/>
          <w:jc w:val="center"/>
        </w:trPr>
        <w:tc>
          <w:tcPr>
            <w:tcW w:w="109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1230" w:type="dxa"/>
              <w:tblBorders>
                <w:right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989"/>
              <w:gridCol w:w="2749"/>
              <w:gridCol w:w="2745"/>
              <w:gridCol w:w="2747"/>
            </w:tblGrid>
            <w:tr w:rsidR="008727AB" w:rsidRPr="003F18B7" w14:paraId="66981CDC" w14:textId="77777777" w:rsidTr="00635B99">
              <w:trPr>
                <w:trHeight w:hRule="exact" w:val="702"/>
              </w:trPr>
              <w:tc>
                <w:tcPr>
                  <w:tcW w:w="2989" w:type="dxa"/>
                </w:tcPr>
                <w:p w14:paraId="0ED84EE2" w14:textId="7FC73E5C" w:rsidR="008727AB" w:rsidRPr="003F18B7" w:rsidRDefault="008727AB" w:rsidP="008727AB">
                  <w:pPr>
                    <w:spacing w:line="276" w:lineRule="auto"/>
                    <w:rPr>
                      <w:bCs/>
                      <w:iCs/>
                      <w:szCs w:val="22"/>
                      <w:lang w:val="es-419"/>
                    </w:rPr>
                  </w:pP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 xml:space="preserve"> Lavado/</w:t>
                  </w:r>
                  <w:r w:rsidR="00E2695C" w:rsidRPr="003F18B7">
                    <w:rPr>
                      <w:bCs/>
                      <w:iCs/>
                      <w:szCs w:val="22"/>
                      <w:lang w:val="es-419"/>
                    </w:rPr>
                    <w:t>Desinfecc</w:t>
                  </w:r>
                  <w:r w:rsidR="00E2695C" w:rsidRPr="003F18B7">
                    <w:rPr>
                      <w:rFonts w:cs="Arial"/>
                      <w:szCs w:val="22"/>
                      <w:lang w:val="es-419"/>
                    </w:rPr>
                    <w:t>i</w:t>
                  </w:r>
                  <w:r w:rsidR="00E2695C" w:rsidRPr="003F18B7">
                    <w:rPr>
                      <w:bCs/>
                      <w:iCs/>
                      <w:szCs w:val="22"/>
                      <w:lang w:val="es-419"/>
                    </w:rPr>
                    <w:t>ón</w:t>
                  </w:r>
                </w:p>
                <w:p w14:paraId="1B56FDAF" w14:textId="77777777" w:rsidR="008727AB" w:rsidRPr="003F18B7" w:rsidRDefault="008727AB" w:rsidP="008727AB">
                  <w:pPr>
                    <w:spacing w:line="276" w:lineRule="auto"/>
                    <w:rPr>
                      <w:bCs/>
                      <w:iCs/>
                      <w:szCs w:val="22"/>
                      <w:lang w:val="es-419"/>
                    </w:rPr>
                  </w:pP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 xml:space="preserve"> Pelado /Descascarado</w:t>
                  </w:r>
                </w:p>
              </w:tc>
              <w:tc>
                <w:tcPr>
                  <w:tcW w:w="2749" w:type="dxa"/>
                </w:tcPr>
                <w:p w14:paraId="734EE449" w14:textId="77777777" w:rsidR="008727AB" w:rsidRPr="003F18B7" w:rsidRDefault="008727AB" w:rsidP="008727AB">
                  <w:pPr>
                    <w:spacing w:line="276" w:lineRule="auto"/>
                    <w:rPr>
                      <w:bCs/>
                      <w:iCs/>
                      <w:szCs w:val="22"/>
                      <w:lang w:val="es-419"/>
                    </w:rPr>
                  </w:pP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 xml:space="preserve"> Clasificaci</w:t>
                  </w:r>
                  <w:r w:rsidRPr="003F18B7">
                    <w:rPr>
                      <w:rFonts w:cs="Arial"/>
                      <w:szCs w:val="22"/>
                      <w:lang w:val="es-419"/>
                    </w:rPr>
                    <w:t>ó</w: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>n</w:t>
                  </w:r>
                </w:p>
                <w:p w14:paraId="3498A9D3" w14:textId="77777777" w:rsidR="008727AB" w:rsidRPr="003F18B7" w:rsidRDefault="008727AB" w:rsidP="008727AB">
                  <w:pPr>
                    <w:spacing w:line="276" w:lineRule="auto"/>
                    <w:rPr>
                      <w:bCs/>
                      <w:iCs/>
                      <w:szCs w:val="22"/>
                      <w:lang w:val="es-419"/>
                    </w:rPr>
                  </w:pP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>Secado</w:t>
                  </w:r>
                </w:p>
              </w:tc>
              <w:tc>
                <w:tcPr>
                  <w:tcW w:w="2745" w:type="dxa"/>
                </w:tcPr>
                <w:p w14:paraId="5FB7CD4E" w14:textId="77777777" w:rsidR="008727AB" w:rsidRPr="003F18B7" w:rsidRDefault="008727AB" w:rsidP="008727AB">
                  <w:pPr>
                    <w:spacing w:line="276" w:lineRule="auto"/>
                    <w:rPr>
                      <w:bCs/>
                      <w:iCs/>
                      <w:szCs w:val="22"/>
                      <w:lang w:val="es-419"/>
                    </w:rPr>
                  </w:pPr>
                  <w:r w:rsidRPr="003F18B7">
                    <w:rPr>
                      <w:b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8B7">
                    <w:rPr>
                      <w:b/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Pr="003F18B7">
                    <w:rPr>
                      <w:b/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b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b/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3F18B7">
                    <w:rPr>
                      <w:b/>
                      <w:bCs/>
                      <w:iCs/>
                      <w:szCs w:val="22"/>
                      <w:lang w:val="es-419"/>
                    </w:rPr>
                    <w:t xml:space="preserve"> </w: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>Empacado</w:t>
                  </w:r>
                </w:p>
                <w:p w14:paraId="294C1862" w14:textId="77777777" w:rsidR="008727AB" w:rsidRPr="003F18B7" w:rsidRDefault="008727AB" w:rsidP="008727AB">
                  <w:pPr>
                    <w:spacing w:line="276" w:lineRule="auto"/>
                    <w:rPr>
                      <w:bCs/>
                      <w:iCs/>
                      <w:szCs w:val="22"/>
                      <w:lang w:val="es-419"/>
                    </w:rPr>
                  </w:pP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 xml:space="preserve"> Prensado de aceite</w:t>
                  </w:r>
                </w:p>
              </w:tc>
              <w:tc>
                <w:tcPr>
                  <w:tcW w:w="2747" w:type="dxa"/>
                </w:tcPr>
                <w:p w14:paraId="6750226B" w14:textId="77777777" w:rsidR="008727AB" w:rsidRPr="003F18B7" w:rsidRDefault="008727AB" w:rsidP="008727AB">
                  <w:pPr>
                    <w:spacing w:line="276" w:lineRule="auto"/>
                    <w:rPr>
                      <w:bCs/>
                      <w:iCs/>
                      <w:szCs w:val="22"/>
                      <w:lang w:val="es-419"/>
                    </w:rPr>
                  </w:pP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 xml:space="preserve"> Curado</w:t>
                  </w:r>
                </w:p>
                <w:p w14:paraId="08455344" w14:textId="77777777" w:rsidR="008727AB" w:rsidRPr="003F18B7" w:rsidRDefault="008727AB" w:rsidP="008727AB">
                  <w:pPr>
                    <w:spacing w:line="276" w:lineRule="auto"/>
                    <w:rPr>
                      <w:bCs/>
                      <w:iCs/>
                      <w:szCs w:val="22"/>
                      <w:lang w:val="es-419"/>
                    </w:rPr>
                  </w:pP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Check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instrText xml:space="preserve"> FORMCHECKBOX </w:instrText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fldChar w:fldCharType="end"/>
                  </w:r>
                  <w:r w:rsidRPr="003F18B7">
                    <w:rPr>
                      <w:bCs/>
                      <w:iCs/>
                      <w:szCs w:val="22"/>
                      <w:lang w:val="es-419"/>
                    </w:rPr>
                    <w:t xml:space="preserve"> Otro: </w:t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begin">
                      <w:ffData>
                        <w:name w:val="Text63"/>
                        <w:enabled/>
                        <w:calcOnExit w:val="0"/>
                        <w:textInput/>
                      </w:ffData>
                    </w:fldChar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instrText xml:space="preserve"> FORMTEXT </w:instrText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separate"/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t> </w:t>
                  </w:r>
                  <w:r w:rsidRPr="003F18B7">
                    <w:rPr>
                      <w:rFonts w:ascii="Garamond" w:hAnsi="Garamond"/>
                      <w:bCs/>
                      <w:iCs/>
                      <w:szCs w:val="22"/>
                      <w:lang w:val="es-419"/>
                    </w:rPr>
                    <w:fldChar w:fldCharType="end"/>
                  </w:r>
                </w:p>
              </w:tc>
            </w:tr>
          </w:tbl>
          <w:p w14:paraId="749816DC" w14:textId="77777777" w:rsidR="008727AB" w:rsidRPr="003F18B7" w:rsidRDefault="008727AB" w:rsidP="008727AB">
            <w:pPr>
              <w:spacing w:line="276" w:lineRule="auto"/>
              <w:rPr>
                <w:rFonts w:cs="Arial"/>
                <w:b/>
                <w:szCs w:val="22"/>
                <w:lang w:val="es-419"/>
              </w:rPr>
            </w:pPr>
          </w:p>
        </w:tc>
      </w:tr>
      <w:tr w:rsidR="008727AB" w:rsidRPr="003F18B7" w14:paraId="74242E66" w14:textId="77777777" w:rsidTr="008727AB">
        <w:trPr>
          <w:trHeight w:val="530"/>
          <w:jc w:val="center"/>
        </w:trPr>
        <w:tc>
          <w:tcPr>
            <w:tcW w:w="10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536E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  <w:r w:rsidRPr="003F18B7">
              <w:rPr>
                <w:b/>
                <w:szCs w:val="22"/>
                <w:lang w:val="es-419"/>
              </w:rPr>
              <w:t>B. CULTIVOS SOLICITADOS PARA LA CERTIFICACIÓN ORGÁNICA</w:t>
            </w:r>
          </w:p>
          <w:p w14:paraId="77FE5C34" w14:textId="57638959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 xml:space="preserve">Enumere todos los productos destinados a ser vendidos, etiquetados o representados como </w:t>
            </w:r>
            <w:r w:rsidRPr="003F18B7">
              <w:rPr>
                <w:b/>
                <w:bCs/>
                <w:i/>
                <w:iCs/>
                <w:szCs w:val="22"/>
                <w:lang w:val="es-419"/>
              </w:rPr>
              <w:t>orgánicos</w:t>
            </w:r>
            <w:r w:rsidRPr="003F18B7">
              <w:rPr>
                <w:szCs w:val="22"/>
                <w:lang w:val="es-419"/>
              </w:rPr>
              <w:t xml:space="preserve">. </w:t>
            </w:r>
            <w:r w:rsidRPr="003F18B7">
              <w:rPr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szCs w:val="22"/>
                <w:lang w:val="es-419"/>
              </w:rPr>
              <w:instrText xml:space="preserve"> FORMCHECKBOX </w:instrText>
            </w:r>
            <w:r w:rsidRPr="003F18B7">
              <w:rPr>
                <w:szCs w:val="22"/>
                <w:lang w:val="es-419"/>
              </w:rPr>
            </w:r>
            <w:r w:rsidRPr="003F18B7">
              <w:rPr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</w:t>
            </w:r>
            <w:r w:rsidRPr="003F18B7">
              <w:rPr>
                <w:sz w:val="19"/>
                <w:szCs w:val="19"/>
                <w:lang w:val="es-419"/>
              </w:rPr>
              <w:t>páginas adicionales adjuntas</w:t>
            </w:r>
          </w:p>
        </w:tc>
      </w:tr>
      <w:tr w:rsidR="008727AB" w:rsidRPr="003F18B7" w14:paraId="5B768504" w14:textId="77777777" w:rsidTr="008727AB">
        <w:trPr>
          <w:trHeight w:val="239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F478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>1. Cultivos</w:t>
            </w:r>
          </w:p>
          <w:p w14:paraId="5DF36B58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 xml:space="preserve"> (</w:t>
            </w:r>
            <w:r w:rsidRPr="003F18B7">
              <w:rPr>
                <w:i/>
                <w:szCs w:val="22"/>
                <w:lang w:val="es-419"/>
              </w:rPr>
              <w:t>Por ejemplo, tomates, maíz, heno. Los nombres de las variedades no necesitan ser listados</w:t>
            </w:r>
            <w:r w:rsidRPr="003F18B7">
              <w:rPr>
                <w:szCs w:val="22"/>
                <w:lang w:val="es-419"/>
              </w:rPr>
              <w:t>).</w:t>
            </w:r>
          </w:p>
          <w:p w14:paraId="5E6A014F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  <w:p w14:paraId="23C11495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  <w:p w14:paraId="413F6CA6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  <w:p w14:paraId="3937F1F3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</w:tc>
        <w:tc>
          <w:tcPr>
            <w:tcW w:w="8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9C25B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52B1F70C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  <w:p w14:paraId="105F66F9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  <w:p w14:paraId="36FE093E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  <w:p w14:paraId="4AB55E7F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  <w:p w14:paraId="2AF71936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  <w:p w14:paraId="648EF5BF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</w:p>
        </w:tc>
      </w:tr>
      <w:tr w:rsidR="008727AB" w:rsidRPr="003F18B7" w14:paraId="756D4BBA" w14:textId="77777777" w:rsidTr="008727AB">
        <w:trPr>
          <w:trHeight w:val="2520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C21E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>2. Plántulas, trasplantes u otras plantas en contenedores:</w:t>
            </w:r>
          </w:p>
          <w:p w14:paraId="78F8E6AA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szCs w:val="22"/>
                <w:lang w:val="es-419"/>
              </w:rPr>
              <w:instrText xml:space="preserve"> FORMCHECKBOX </w:instrText>
            </w:r>
            <w:r w:rsidRPr="003F18B7">
              <w:rPr>
                <w:szCs w:val="22"/>
                <w:lang w:val="es-419"/>
              </w:rPr>
            </w:r>
            <w:r w:rsidRPr="003F18B7">
              <w:rPr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 Marque si se produce sólo para uso en la finca</w:t>
            </w:r>
          </w:p>
          <w:p w14:paraId="7FB60C01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szCs w:val="22"/>
                <w:lang w:val="es-419"/>
              </w:rPr>
              <w:instrText xml:space="preserve"> FORMCHECKBOX </w:instrText>
            </w:r>
            <w:r w:rsidRPr="003F18B7">
              <w:rPr>
                <w:szCs w:val="22"/>
                <w:lang w:val="es-419"/>
              </w:rPr>
            </w:r>
            <w:r w:rsidRPr="003F18B7">
              <w:rPr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 Marque si las plántulas son cultivadas bajo contrato.</w:t>
            </w:r>
          </w:p>
          <w:p w14:paraId="05F77322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>¿Quién provee las semillas?</w:t>
            </w:r>
          </w:p>
          <w:p w14:paraId="0108A111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 xml:space="preserve"> </w:t>
            </w:r>
            <w:r w:rsidRPr="003F18B7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szCs w:val="22"/>
                <w:lang w:val="es-419"/>
              </w:rPr>
              <w:instrText xml:space="preserve"> FORMCHECKBOX </w:instrText>
            </w:r>
            <w:r w:rsidRPr="003F18B7">
              <w:rPr>
                <w:szCs w:val="22"/>
                <w:lang w:val="es-419"/>
              </w:rPr>
            </w:r>
            <w:r w:rsidRPr="003F18B7">
              <w:rPr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Yo mismo </w:t>
            </w:r>
            <w:r w:rsidRPr="003F18B7">
              <w:rPr>
                <w:szCs w:val="22"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szCs w:val="22"/>
                <w:lang w:val="es-419"/>
              </w:rPr>
              <w:instrText xml:space="preserve"> FORMCHECKBOX </w:instrText>
            </w:r>
            <w:r w:rsidRPr="003F18B7">
              <w:rPr>
                <w:szCs w:val="22"/>
                <w:lang w:val="es-419"/>
              </w:rPr>
            </w:r>
            <w:r w:rsidRPr="003F18B7">
              <w:rPr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Contratante</w:t>
            </w:r>
          </w:p>
          <w:p w14:paraId="4317C81E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</w:p>
        </w:tc>
        <w:tc>
          <w:tcPr>
            <w:tcW w:w="8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F08F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8727AB" w:rsidRPr="003F18B7" w14:paraId="770DA337" w14:textId="77777777" w:rsidTr="00011C00">
        <w:trPr>
          <w:trHeight w:val="221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1E19" w14:textId="77777777" w:rsidR="008727AB" w:rsidRPr="003F18B7" w:rsidRDefault="008727AB" w:rsidP="008727AB">
            <w:pPr>
              <w:rPr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>3. Semillas y material de propagación.</w:t>
            </w:r>
          </w:p>
          <w:p w14:paraId="62329BD7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  <w:r w:rsidRPr="003F18B7">
              <w:rPr>
                <w:szCs w:val="22"/>
                <w:lang w:val="es-419"/>
              </w:rPr>
              <w:t xml:space="preserve"> </w:t>
            </w:r>
            <w:r w:rsidRPr="003F18B7">
              <w:rPr>
                <w:szCs w:val="22"/>
                <w:lang w:val="es-419"/>
              </w:rPr>
              <w:fldChar w:fldCharType="begin">
                <w:ffData>
                  <w:name w:val="Check3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18B7">
              <w:rPr>
                <w:szCs w:val="22"/>
                <w:lang w:val="es-419"/>
              </w:rPr>
              <w:instrText xml:space="preserve"> FORMCHECKBOX </w:instrText>
            </w:r>
            <w:r w:rsidRPr="003F18B7">
              <w:rPr>
                <w:szCs w:val="22"/>
                <w:lang w:val="es-419"/>
              </w:rPr>
            </w:r>
            <w:r w:rsidRPr="003F18B7">
              <w:rPr>
                <w:szCs w:val="22"/>
                <w:lang w:val="es-419"/>
              </w:rPr>
              <w:fldChar w:fldCharType="separate"/>
            </w:r>
            <w:r w:rsidRPr="003F18B7">
              <w:rPr>
                <w:szCs w:val="22"/>
                <w:lang w:val="es-419"/>
              </w:rPr>
              <w:fldChar w:fldCharType="end"/>
            </w:r>
            <w:r w:rsidRPr="003F18B7">
              <w:rPr>
                <w:szCs w:val="22"/>
                <w:lang w:val="es-419"/>
              </w:rPr>
              <w:t xml:space="preserve"> Marque si se produce sólo para uso en la finca.</w:t>
            </w:r>
          </w:p>
        </w:tc>
        <w:tc>
          <w:tcPr>
            <w:tcW w:w="8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8390" w14:textId="77777777" w:rsidR="008727AB" w:rsidRPr="003F18B7" w:rsidRDefault="008727AB" w:rsidP="008727AB">
            <w:pPr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3F18B7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B70F9D6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</w:p>
          <w:p w14:paraId="482D6E5E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</w:p>
          <w:p w14:paraId="11EFEE02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</w:p>
          <w:p w14:paraId="3C8A7EBF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</w:p>
          <w:p w14:paraId="282D2BD2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</w:p>
          <w:p w14:paraId="67F6E73C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</w:p>
          <w:p w14:paraId="0611E1BC" w14:textId="77777777" w:rsidR="008727AB" w:rsidRPr="003F18B7" w:rsidRDefault="008727AB" w:rsidP="008727AB">
            <w:pPr>
              <w:rPr>
                <w:b/>
                <w:szCs w:val="22"/>
                <w:lang w:val="es-419"/>
              </w:rPr>
            </w:pPr>
          </w:p>
        </w:tc>
      </w:tr>
    </w:tbl>
    <w:p w14:paraId="533A4BC1" w14:textId="77777777" w:rsidR="00A804F3" w:rsidRPr="003F18B7" w:rsidRDefault="00A804F3" w:rsidP="00A804F3">
      <w:pPr>
        <w:rPr>
          <w:vanish/>
          <w:lang w:val="es-419"/>
        </w:rPr>
      </w:pPr>
    </w:p>
    <w:sectPr w:rsidR="00A804F3" w:rsidRPr="003F18B7" w:rsidSect="000B3978">
      <w:headerReference w:type="default" r:id="rId11"/>
      <w:footerReference w:type="default" r:id="rId12"/>
      <w:pgSz w:w="12240" w:h="15840"/>
      <w:pgMar w:top="1440" w:right="720" w:bottom="1440" w:left="720" w:header="274" w:footer="40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A2DBD" w14:textId="77777777" w:rsidR="00B344EA" w:rsidRDefault="00B344EA" w:rsidP="00A31CA0">
      <w:r>
        <w:separator/>
      </w:r>
    </w:p>
  </w:endnote>
  <w:endnote w:type="continuationSeparator" w:id="0">
    <w:p w14:paraId="454E1E5D" w14:textId="77777777" w:rsidR="00B344EA" w:rsidRDefault="00B344EA" w:rsidP="00A3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A79B4" w14:textId="3595FD46" w:rsidR="000A0961" w:rsidRPr="00F97E2E" w:rsidRDefault="000A0961" w:rsidP="00EF79D2">
    <w:pPr>
      <w:pStyle w:val="Footer"/>
      <w:rPr>
        <w:sz w:val="16"/>
        <w:szCs w:val="16"/>
      </w:rPr>
    </w:pPr>
    <w:r w:rsidRPr="00F97E2E">
      <w:rPr>
        <w:sz w:val="16"/>
        <w:szCs w:val="16"/>
      </w:rPr>
      <w:t>1C3B02</w:t>
    </w:r>
    <w:r w:rsidR="009F0DCA">
      <w:rPr>
        <w:sz w:val="16"/>
        <w:szCs w:val="16"/>
      </w:rPr>
      <w:t>_</w:t>
    </w:r>
    <w:r>
      <w:rPr>
        <w:sz w:val="16"/>
        <w:szCs w:val="16"/>
      </w:rPr>
      <w:t xml:space="preserve">SP, </w:t>
    </w:r>
    <w:r w:rsidRPr="00F97E2E">
      <w:rPr>
        <w:sz w:val="16"/>
        <w:szCs w:val="16"/>
      </w:rPr>
      <w:t>V</w:t>
    </w:r>
    <w:r>
      <w:rPr>
        <w:sz w:val="16"/>
        <w:szCs w:val="16"/>
      </w:rPr>
      <w:t>2</w:t>
    </w:r>
    <w:r w:rsidRPr="00F97E2E">
      <w:rPr>
        <w:sz w:val="16"/>
        <w:szCs w:val="16"/>
      </w:rPr>
      <w:t xml:space="preserve">, </w:t>
    </w:r>
    <w:r>
      <w:rPr>
        <w:sz w:val="16"/>
        <w:szCs w:val="16"/>
      </w:rPr>
      <w:t>R</w:t>
    </w:r>
    <w:r w:rsidR="00BD501F">
      <w:rPr>
        <w:sz w:val="16"/>
        <w:szCs w:val="16"/>
      </w:rPr>
      <w:t>10</w:t>
    </w:r>
    <w:r w:rsidR="0074029E">
      <w:rPr>
        <w:sz w:val="16"/>
        <w:szCs w:val="16"/>
      </w:rPr>
      <w:t xml:space="preserve">, </w:t>
    </w:r>
    <w:r w:rsidR="00BD501F">
      <w:rPr>
        <w:sz w:val="16"/>
        <w:szCs w:val="16"/>
      </w:rPr>
      <w:t>31</w:t>
    </w:r>
    <w:r w:rsidR="00646CC8">
      <w:rPr>
        <w:sz w:val="16"/>
        <w:szCs w:val="16"/>
      </w:rPr>
      <w:t>/10</w:t>
    </w:r>
    <w:r w:rsidR="00E5214D">
      <w:rPr>
        <w:sz w:val="16"/>
        <w:szCs w:val="16"/>
      </w:rPr>
      <w:t>/2022</w:t>
    </w:r>
  </w:p>
  <w:p w14:paraId="0BBBDF29" w14:textId="77777777" w:rsidR="000A0961" w:rsidRDefault="000A0961" w:rsidP="00EF79D2">
    <w:pPr>
      <w:pStyle w:val="Foot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4232AA">
      <w:rPr>
        <w:b/>
        <w:noProof/>
      </w:rPr>
      <w:t>1</w:t>
    </w:r>
    <w:r>
      <w:rPr>
        <w:b/>
      </w:rPr>
      <w:fldChar w:fldCharType="end"/>
    </w:r>
  </w:p>
  <w:p w14:paraId="416CE988" w14:textId="77777777" w:rsidR="000A0961" w:rsidRPr="00123EFB" w:rsidRDefault="000A0961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E6765" w14:textId="77777777" w:rsidR="00B344EA" w:rsidRDefault="00B344EA" w:rsidP="00A31CA0">
      <w:r>
        <w:separator/>
      </w:r>
    </w:p>
  </w:footnote>
  <w:footnote w:type="continuationSeparator" w:id="0">
    <w:p w14:paraId="02F06926" w14:textId="77777777" w:rsidR="00B344EA" w:rsidRDefault="00B344EA" w:rsidP="00A31C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03" w:type="dxa"/>
      <w:tblInd w:w="-635" w:type="dxa"/>
      <w:tblLook w:val="04A0" w:firstRow="1" w:lastRow="0" w:firstColumn="1" w:lastColumn="0" w:noHBand="0" w:noVBand="1"/>
    </w:tblPr>
    <w:tblGrid>
      <w:gridCol w:w="3353"/>
      <w:gridCol w:w="2340"/>
      <w:gridCol w:w="2970"/>
      <w:gridCol w:w="2340"/>
    </w:tblGrid>
    <w:tr w:rsidR="000A0961" w:rsidRPr="00A34A3A" w14:paraId="5CE075EE" w14:textId="77777777" w:rsidTr="003F18B7">
      <w:tc>
        <w:tcPr>
          <w:tcW w:w="3353" w:type="dxa"/>
          <w:vMerge w:val="restart"/>
          <w:shd w:val="clear" w:color="auto" w:fill="auto"/>
        </w:tcPr>
        <w:p w14:paraId="23DF1F28" w14:textId="77777777" w:rsidR="000A0961" w:rsidRPr="00A34A3A" w:rsidRDefault="000A0961" w:rsidP="003F18B7">
          <w:pPr>
            <w:ind w:right="75"/>
            <w:jc w:val="right"/>
            <w:rPr>
              <w:rFonts w:ascii="Calibri Light" w:hAnsi="Calibri Light" w:cs="Calibri Light"/>
            </w:rPr>
          </w:pPr>
          <w:bookmarkStart w:id="1" w:name="_Hlk37057715"/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9830A27" wp14:editId="3DC2171A">
                <wp:simplePos x="0" y="0"/>
                <wp:positionH relativeFrom="column">
                  <wp:posOffset>534035</wp:posOffset>
                </wp:positionH>
                <wp:positionV relativeFrom="paragraph">
                  <wp:posOffset>0</wp:posOffset>
                </wp:positionV>
                <wp:extent cx="1527048" cy="621792"/>
                <wp:effectExtent l="0" t="0" r="0" b="6985"/>
                <wp:wrapSquare wrapText="bothSides"/>
                <wp:docPr id="1" name="Picture 2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7048" cy="62179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 Light" w:hAnsi="Calibri Light" w:cs="Calibri Light"/>
              <w:lang w:val="es-ES"/>
            </w:rPr>
            <w:t>www.qcsinfo</w:t>
          </w:r>
          <w:r w:rsidRPr="00A34A3A">
            <w:rPr>
              <w:rFonts w:ascii="Calibri Light" w:hAnsi="Calibri Light" w:cs="Calibri Light"/>
              <w:lang w:val="es-ES"/>
            </w:rPr>
            <w:t>.org</w:t>
          </w:r>
          <w:r w:rsidRPr="00A34A3A">
            <w:rPr>
              <w:rFonts w:ascii="Calibri Light" w:hAnsi="Calibri Light" w:cs="Calibri Light"/>
              <w:noProof/>
            </w:rPr>
            <w:t xml:space="preserve"> </w:t>
          </w:r>
        </w:p>
      </w:tc>
      <w:tc>
        <w:tcPr>
          <w:tcW w:w="7650" w:type="dxa"/>
          <w:gridSpan w:val="3"/>
          <w:shd w:val="clear" w:color="auto" w:fill="auto"/>
        </w:tcPr>
        <w:p w14:paraId="41BB0D22" w14:textId="2C4B2F49" w:rsidR="000A0961" w:rsidRPr="00AB4697" w:rsidRDefault="000A0961" w:rsidP="00AB4697">
          <w:pPr>
            <w:ind w:left="-555"/>
            <w:contextualSpacing/>
            <w:jc w:val="right"/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</w:pP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Plan Agr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í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cola Org</w:t>
          </w:r>
          <w:r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á</w:t>
          </w:r>
          <w:r w:rsidRPr="00B97923">
            <w:rPr>
              <w:rFonts w:ascii="Calibri" w:hAnsi="Calibri" w:cs="Calibri"/>
              <w:b/>
              <w:smallCaps/>
              <w:kern w:val="32"/>
              <w:sz w:val="30"/>
              <w:szCs w:val="30"/>
              <w:lang w:val="es-ES"/>
            </w:rPr>
            <w:t>nico (PAO)</w:t>
          </w:r>
        </w:p>
        <w:p w14:paraId="3FF3B5C1" w14:textId="77777777" w:rsidR="000A0961" w:rsidRPr="00A34A3A" w:rsidRDefault="000A0961" w:rsidP="00AB4697">
          <w:pPr>
            <w:contextualSpacing/>
            <w:jc w:val="right"/>
            <w:rPr>
              <w:rFonts w:ascii="Calibri Light" w:hAnsi="Calibri Light" w:cs="Calibri Light"/>
              <w:b/>
              <w:sz w:val="28"/>
              <w:szCs w:val="28"/>
            </w:rPr>
          </w:pPr>
          <w:r w:rsidRPr="00A34A3A">
            <w:rPr>
              <w:rFonts w:ascii="Calibri Light" w:hAnsi="Calibri Light" w:cs="Calibri Light"/>
              <w:b/>
              <w:sz w:val="28"/>
              <w:szCs w:val="28"/>
            </w:rPr>
            <w:t>Quality Certification Services (QCS)</w:t>
          </w:r>
        </w:p>
        <w:p w14:paraId="0390963E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0A0961" w:rsidRPr="00A34A3A" w14:paraId="7DA417B3" w14:textId="77777777" w:rsidTr="000036A4">
      <w:tc>
        <w:tcPr>
          <w:tcW w:w="3353" w:type="dxa"/>
          <w:vMerge/>
          <w:shd w:val="clear" w:color="auto" w:fill="auto"/>
        </w:tcPr>
        <w:p w14:paraId="2A19082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340" w:type="dxa"/>
          <w:shd w:val="clear" w:color="auto" w:fill="auto"/>
        </w:tcPr>
        <w:p w14:paraId="1D5A67BC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A34A3A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304A472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2C9965D0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Telefono 352.377.0133 </w:t>
          </w:r>
        </w:p>
        <w:p w14:paraId="13E39596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A34A3A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fax 352.377.8363 </w:t>
          </w:r>
        </w:p>
      </w:tc>
      <w:tc>
        <w:tcPr>
          <w:tcW w:w="2970" w:type="dxa"/>
          <w:shd w:val="clear" w:color="auto" w:fill="auto"/>
        </w:tcPr>
        <w:p w14:paraId="1CEE57BD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Ecuador</w:t>
          </w:r>
        </w:p>
        <w:p w14:paraId="297A104A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 xml:space="preserve">Av. Edmundo Carvajal Oe4-72 y Av. Brasil </w:t>
          </w:r>
        </w:p>
        <w:p w14:paraId="4ACFBDB9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Edificio Robalino-Acuña, oficina 202</w:t>
          </w:r>
        </w:p>
        <w:p w14:paraId="1EAE500E" w14:textId="77777777" w:rsidR="00D26F3D" w:rsidRPr="00D26F3D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CCF2E51" w14:textId="2041E781" w:rsidR="000A0961" w:rsidRPr="00A34A3A" w:rsidRDefault="00D26F3D" w:rsidP="00D26F3D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D26F3D">
            <w:rPr>
              <w:rFonts w:ascii="Calibri Light" w:hAnsi="Calibri Light" w:cs="Calibri Light"/>
              <w:sz w:val="16"/>
              <w:szCs w:val="16"/>
            </w:rPr>
            <w:t xml:space="preserve">Tel: </w:t>
          </w:r>
          <w:r w:rsidRPr="00D26F3D">
            <w:rPr>
              <w:rFonts w:ascii="Calibri Light" w:hAnsi="Calibri Light" w:cs="Calibri Light"/>
              <w:sz w:val="16"/>
              <w:szCs w:val="16"/>
              <w:lang w:val="es-ES"/>
            </w:rPr>
            <w:t>593 + 98 417 6587</w:t>
          </w:r>
        </w:p>
      </w:tc>
      <w:tc>
        <w:tcPr>
          <w:tcW w:w="2340" w:type="dxa"/>
          <w:shd w:val="clear" w:color="auto" w:fill="auto"/>
        </w:tcPr>
        <w:p w14:paraId="4330BD15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ES"/>
            </w:rPr>
          </w:pPr>
          <w:r w:rsidRPr="00B97923">
            <w:rPr>
              <w:rFonts w:ascii="Calibri Light" w:hAnsi="Calibri Light" w:cs="Calibri Light"/>
              <w:b/>
              <w:sz w:val="18"/>
              <w:szCs w:val="18"/>
              <w:lang w:val="es-ES"/>
            </w:rPr>
            <w:t>QCS Caribe, S.R.L.</w:t>
          </w:r>
        </w:p>
        <w:p w14:paraId="3FD2986F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C/ Indepencia No. 93, 2do Nivel</w:t>
          </w:r>
        </w:p>
        <w:p w14:paraId="0D2EB0F2" w14:textId="77777777" w:rsidR="000A0961" w:rsidRPr="00B97923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  <w:lang w:val="es-ES"/>
            </w:rPr>
          </w:pPr>
          <w:r w:rsidRPr="00B97923">
            <w:rPr>
              <w:rFonts w:ascii="Calibri Light" w:hAnsi="Calibri Light" w:cs="Calibri Light"/>
              <w:sz w:val="16"/>
              <w:szCs w:val="16"/>
              <w:lang w:val="es-ES"/>
            </w:rPr>
            <w:t>Mao, Valverde</w:t>
          </w:r>
        </w:p>
        <w:p w14:paraId="5346E67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Republica Dominicana</w:t>
          </w:r>
        </w:p>
        <w:p w14:paraId="62053A8D" w14:textId="77777777" w:rsidR="000A0961" w:rsidRPr="00A34A3A" w:rsidRDefault="000A0961" w:rsidP="00AB4697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A34A3A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  <w:bookmarkEnd w:id="1"/>
  </w:tbl>
  <w:p w14:paraId="1B2E1E1F" w14:textId="77777777" w:rsidR="000A0961" w:rsidRPr="000B3978" w:rsidRDefault="000A0961" w:rsidP="00EF79D2">
    <w:pPr>
      <w:rPr>
        <w:rFonts w:ascii="Calibri" w:hAnsi="Calibri" w:cs="Tahoma"/>
        <w:iCs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-630"/>
        </w:tabs>
        <w:ind w:left="9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450"/>
        </w:tabs>
        <w:ind w:left="450" w:hanging="360"/>
      </w:pPr>
    </w:lvl>
    <w:lvl w:ilvl="2">
      <w:start w:val="1"/>
      <w:numFmt w:val="decimal"/>
      <w:lvlText w:val="%3."/>
      <w:lvlJc w:val="left"/>
      <w:pPr>
        <w:tabs>
          <w:tab w:val="num" w:pos="810"/>
        </w:tabs>
        <w:ind w:left="810" w:hanging="360"/>
      </w:pPr>
    </w:lvl>
    <w:lvl w:ilvl="3">
      <w:start w:val="1"/>
      <w:numFmt w:val="decimal"/>
      <w:lvlText w:val="%4."/>
      <w:lvlJc w:val="left"/>
      <w:pPr>
        <w:tabs>
          <w:tab w:val="num" w:pos="1170"/>
        </w:tabs>
        <w:ind w:left="1170" w:hanging="360"/>
      </w:pPr>
    </w:lvl>
    <w:lvl w:ilvl="4">
      <w:start w:val="1"/>
      <w:numFmt w:val="decimal"/>
      <w:lvlText w:val="%5."/>
      <w:lvlJc w:val="left"/>
      <w:pPr>
        <w:tabs>
          <w:tab w:val="num" w:pos="1530"/>
        </w:tabs>
        <w:ind w:left="1530" w:hanging="360"/>
      </w:pPr>
    </w:lvl>
    <w:lvl w:ilvl="5">
      <w:start w:val="1"/>
      <w:numFmt w:val="decimal"/>
      <w:lvlText w:val="%6."/>
      <w:lvlJc w:val="left"/>
      <w:pPr>
        <w:tabs>
          <w:tab w:val="num" w:pos="1890"/>
        </w:tabs>
        <w:ind w:left="1890" w:hanging="360"/>
      </w:pPr>
    </w:lvl>
    <w:lvl w:ilvl="6">
      <w:start w:val="1"/>
      <w:numFmt w:val="decimal"/>
      <w:lvlText w:val="%7."/>
      <w:lvlJc w:val="left"/>
      <w:pPr>
        <w:tabs>
          <w:tab w:val="num" w:pos="2250"/>
        </w:tabs>
        <w:ind w:left="2250" w:hanging="360"/>
      </w:pPr>
    </w:lvl>
    <w:lvl w:ilvl="7">
      <w:start w:val="1"/>
      <w:numFmt w:val="decimal"/>
      <w:lvlText w:val="%8."/>
      <w:lvlJc w:val="left"/>
      <w:pPr>
        <w:tabs>
          <w:tab w:val="num" w:pos="2610"/>
        </w:tabs>
        <w:ind w:left="2610" w:hanging="360"/>
      </w:pPr>
    </w:lvl>
    <w:lvl w:ilvl="8">
      <w:start w:val="1"/>
      <w:numFmt w:val="decimal"/>
      <w:lvlText w:val="%9."/>
      <w:lvlJc w:val="left"/>
      <w:pPr>
        <w:tabs>
          <w:tab w:val="num" w:pos="2970"/>
        </w:tabs>
        <w:ind w:left="2970" w:hanging="36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450" w:hanging="360"/>
      </w:pPr>
      <w:rPr>
        <w:b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B"/>
    <w:multiLevelType w:val="multilevel"/>
    <w:tmpl w:val="0000000B"/>
    <w:name w:val="WWNum11"/>
    <w:lvl w:ilvl="0">
      <w:start w:val="1"/>
      <w:numFmt w:val="lowerLetter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D"/>
    <w:multiLevelType w:val="multilevel"/>
    <w:tmpl w:val="0000001D"/>
    <w:name w:val="WW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5"/>
    <w:multiLevelType w:val="multilevel"/>
    <w:tmpl w:val="E2F2E42A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Arial Narrow" w:hint="default"/>
        <w:b w:val="0"/>
        <w:bCs/>
        <w:iCs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28"/>
    <w:multiLevelType w:val="multilevel"/>
    <w:tmpl w:val="238072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A4DD1"/>
    <w:multiLevelType w:val="hybridMultilevel"/>
    <w:tmpl w:val="3F40E4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5500200"/>
    <w:multiLevelType w:val="hybridMultilevel"/>
    <w:tmpl w:val="55C82B00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8A4E4682">
      <w:start w:val="1"/>
      <w:numFmt w:val="decimal"/>
      <w:lvlText w:val="%4."/>
      <w:lvlJc w:val="left"/>
      <w:pPr>
        <w:ind w:left="360" w:hanging="360"/>
      </w:pPr>
      <w:rPr>
        <w:b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4144A7"/>
    <w:multiLevelType w:val="hybridMultilevel"/>
    <w:tmpl w:val="51E29B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641256"/>
    <w:multiLevelType w:val="hybridMultilevel"/>
    <w:tmpl w:val="F86AA1D0"/>
    <w:lvl w:ilvl="0" w:tplc="50540D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6A7203"/>
    <w:multiLevelType w:val="hybridMultilevel"/>
    <w:tmpl w:val="D886107A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F4B2C"/>
    <w:multiLevelType w:val="hybridMultilevel"/>
    <w:tmpl w:val="2E96B7C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C47CF2"/>
    <w:multiLevelType w:val="hybridMultilevel"/>
    <w:tmpl w:val="60FAF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A479A"/>
    <w:multiLevelType w:val="hybridMultilevel"/>
    <w:tmpl w:val="D3BEB7B6"/>
    <w:lvl w:ilvl="0" w:tplc="3A90253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F5846F0E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B13FDD"/>
    <w:multiLevelType w:val="hybridMultilevel"/>
    <w:tmpl w:val="3D56933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1B6247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5E95C82"/>
    <w:multiLevelType w:val="hybridMultilevel"/>
    <w:tmpl w:val="85FA2D6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593948"/>
    <w:multiLevelType w:val="hybridMultilevel"/>
    <w:tmpl w:val="44666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8419DF"/>
    <w:multiLevelType w:val="multilevel"/>
    <w:tmpl w:val="9836E92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 w:val="0"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B7A6667"/>
    <w:multiLevelType w:val="hybridMultilevel"/>
    <w:tmpl w:val="63121408"/>
    <w:lvl w:ilvl="0" w:tplc="0C0A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CB81CB6"/>
    <w:multiLevelType w:val="hybridMultilevel"/>
    <w:tmpl w:val="34FE7D42"/>
    <w:lvl w:ilvl="0" w:tplc="6B2CFE5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1523023"/>
    <w:multiLevelType w:val="hybridMultilevel"/>
    <w:tmpl w:val="A2C01646"/>
    <w:lvl w:ilvl="0" w:tplc="12E891B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72E50"/>
    <w:multiLevelType w:val="hybridMultilevel"/>
    <w:tmpl w:val="6D8ACEC0"/>
    <w:lvl w:ilvl="0" w:tplc="55A8A314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FA7E0A"/>
    <w:multiLevelType w:val="hybridMultilevel"/>
    <w:tmpl w:val="197C1FC6"/>
    <w:name w:val="WWNum3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2EF"/>
    <w:multiLevelType w:val="hybridMultilevel"/>
    <w:tmpl w:val="EE70BD7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A34404DE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A5460E6E">
      <w:start w:val="1"/>
      <w:numFmt w:val="lowerLetter"/>
      <w:lvlText w:val="%3.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DF45F2"/>
    <w:multiLevelType w:val="hybridMultilevel"/>
    <w:tmpl w:val="259C15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412852"/>
    <w:multiLevelType w:val="multilevel"/>
    <w:tmpl w:val="B40A55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56B4124"/>
    <w:multiLevelType w:val="hybridMultilevel"/>
    <w:tmpl w:val="2BB2A0C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284F52"/>
    <w:multiLevelType w:val="hybridMultilevel"/>
    <w:tmpl w:val="37508108"/>
    <w:lvl w:ilvl="0" w:tplc="FFFFFFFF">
      <w:start w:val="1"/>
      <w:numFmt w:val="decimal"/>
      <w:lvlText w:val="%1."/>
      <w:lvlJc w:val="left"/>
      <w:pPr>
        <w:ind w:left="450" w:hanging="360"/>
      </w:p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4" w15:restartNumberingAfterBreak="0">
    <w:nsid w:val="5E0C34FF"/>
    <w:multiLevelType w:val="hybridMultilevel"/>
    <w:tmpl w:val="B74C7D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45B7A"/>
    <w:multiLevelType w:val="hybridMultilevel"/>
    <w:tmpl w:val="F3AA47B4"/>
    <w:lvl w:ilvl="0" w:tplc="2898D9D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4142B"/>
    <w:multiLevelType w:val="multilevel"/>
    <w:tmpl w:val="4A80A08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 w:cs="Garamond" w:hint="default"/>
        <w:b w:val="0"/>
        <w:bCs/>
        <w:i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6BE451D9"/>
    <w:multiLevelType w:val="hybridMultilevel"/>
    <w:tmpl w:val="B07ABB70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267"/>
    <w:multiLevelType w:val="hybridMultilevel"/>
    <w:tmpl w:val="92043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93A07"/>
    <w:multiLevelType w:val="hybridMultilevel"/>
    <w:tmpl w:val="EFE27484"/>
    <w:lvl w:ilvl="0" w:tplc="3962AF9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942F30"/>
    <w:multiLevelType w:val="hybridMultilevel"/>
    <w:tmpl w:val="069E56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211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D020E5"/>
    <w:multiLevelType w:val="hybridMultilevel"/>
    <w:tmpl w:val="35B0EC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C1799C"/>
    <w:multiLevelType w:val="hybridMultilevel"/>
    <w:tmpl w:val="6CF20D28"/>
    <w:lvl w:ilvl="0" w:tplc="6C34627A">
      <w:start w:val="1"/>
      <w:numFmt w:val="lowerLetter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4" w15:restartNumberingAfterBreak="0">
    <w:nsid w:val="79DE0EE3"/>
    <w:multiLevelType w:val="hybridMultilevel"/>
    <w:tmpl w:val="8CC60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E5A0FC0"/>
    <w:multiLevelType w:val="hybridMultilevel"/>
    <w:tmpl w:val="CB3EBA00"/>
    <w:lvl w:ilvl="0" w:tplc="3970D182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833857">
    <w:abstractNumId w:val="13"/>
  </w:num>
  <w:num w:numId="2" w16cid:durableId="1558202102">
    <w:abstractNumId w:val="27"/>
  </w:num>
  <w:num w:numId="3" w16cid:durableId="1228685797">
    <w:abstractNumId w:val="8"/>
  </w:num>
  <w:num w:numId="4" w16cid:durableId="830483515">
    <w:abstractNumId w:val="23"/>
  </w:num>
  <w:num w:numId="5" w16cid:durableId="656956902">
    <w:abstractNumId w:val="12"/>
  </w:num>
  <w:num w:numId="6" w16cid:durableId="413432070">
    <w:abstractNumId w:val="5"/>
  </w:num>
  <w:num w:numId="7" w16cid:durableId="2097902107">
    <w:abstractNumId w:val="45"/>
  </w:num>
  <w:num w:numId="8" w16cid:durableId="1068922227">
    <w:abstractNumId w:val="22"/>
  </w:num>
  <w:num w:numId="9" w16cid:durableId="576866561">
    <w:abstractNumId w:val="0"/>
  </w:num>
  <w:num w:numId="10" w16cid:durableId="575088168">
    <w:abstractNumId w:val="31"/>
  </w:num>
  <w:num w:numId="11" w16cid:durableId="865558937">
    <w:abstractNumId w:val="1"/>
  </w:num>
  <w:num w:numId="12" w16cid:durableId="856112697">
    <w:abstractNumId w:val="18"/>
  </w:num>
  <w:num w:numId="13" w16cid:durableId="2080252159">
    <w:abstractNumId w:val="2"/>
  </w:num>
  <w:num w:numId="14" w16cid:durableId="651830872">
    <w:abstractNumId w:val="4"/>
  </w:num>
  <w:num w:numId="15" w16cid:durableId="406533845">
    <w:abstractNumId w:val="28"/>
  </w:num>
  <w:num w:numId="16" w16cid:durableId="1444886554">
    <w:abstractNumId w:val="40"/>
  </w:num>
  <w:num w:numId="17" w16cid:durableId="1471509677">
    <w:abstractNumId w:val="29"/>
  </w:num>
  <w:num w:numId="18" w16cid:durableId="725909174">
    <w:abstractNumId w:val="36"/>
  </w:num>
  <w:num w:numId="19" w16cid:durableId="397172833">
    <w:abstractNumId w:val="17"/>
  </w:num>
  <w:num w:numId="20" w16cid:durableId="1476213755">
    <w:abstractNumId w:val="11"/>
  </w:num>
  <w:num w:numId="21" w16cid:durableId="783887640">
    <w:abstractNumId w:val="32"/>
  </w:num>
  <w:num w:numId="22" w16cid:durableId="1136028812">
    <w:abstractNumId w:val="35"/>
  </w:num>
  <w:num w:numId="23" w16cid:durableId="2136101741">
    <w:abstractNumId w:val="38"/>
  </w:num>
  <w:num w:numId="24" w16cid:durableId="1173227511">
    <w:abstractNumId w:val="19"/>
  </w:num>
  <w:num w:numId="25" w16cid:durableId="2140104590">
    <w:abstractNumId w:val="43"/>
  </w:num>
  <w:num w:numId="26" w16cid:durableId="1353452743">
    <w:abstractNumId w:val="3"/>
  </w:num>
  <w:num w:numId="27" w16cid:durableId="1968584376">
    <w:abstractNumId w:val="41"/>
  </w:num>
  <w:num w:numId="28" w16cid:durableId="78017436">
    <w:abstractNumId w:val="44"/>
  </w:num>
  <w:num w:numId="29" w16cid:durableId="125054632">
    <w:abstractNumId w:val="10"/>
  </w:num>
  <w:num w:numId="30" w16cid:durableId="368459708">
    <w:abstractNumId w:val="7"/>
  </w:num>
  <w:num w:numId="31" w16cid:durableId="586043233">
    <w:abstractNumId w:val="24"/>
  </w:num>
  <w:num w:numId="32" w16cid:durableId="556820732">
    <w:abstractNumId w:val="26"/>
  </w:num>
  <w:num w:numId="33" w16cid:durableId="485825104">
    <w:abstractNumId w:val="15"/>
  </w:num>
  <w:num w:numId="34" w16cid:durableId="20016185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216895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734808996">
    <w:abstractNumId w:val="34"/>
  </w:num>
  <w:num w:numId="37" w16cid:durableId="542986365">
    <w:abstractNumId w:val="25"/>
  </w:num>
  <w:num w:numId="38" w16cid:durableId="2145851436">
    <w:abstractNumId w:val="30"/>
  </w:num>
  <w:num w:numId="39" w16cid:durableId="1221135553">
    <w:abstractNumId w:val="6"/>
  </w:num>
  <w:num w:numId="40" w16cid:durableId="1541161889">
    <w:abstractNumId w:val="42"/>
  </w:num>
  <w:num w:numId="41" w16cid:durableId="1780761297">
    <w:abstractNumId w:val="39"/>
  </w:num>
  <w:num w:numId="42" w16cid:durableId="777024600">
    <w:abstractNumId w:val="20"/>
  </w:num>
  <w:num w:numId="43" w16cid:durableId="198396364">
    <w:abstractNumId w:val="37"/>
  </w:num>
  <w:num w:numId="44" w16cid:durableId="608320714">
    <w:abstractNumId w:val="16"/>
  </w:num>
  <w:num w:numId="45" w16cid:durableId="847983316">
    <w:abstractNumId w:val="21"/>
  </w:num>
  <w:num w:numId="46" w16cid:durableId="446003053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s-ES" w:vendorID="64" w:dllVersion="6" w:nlCheck="1" w:checkStyle="1"/>
  <w:activeWritingStyle w:appName="MSWord" w:lang="es-DO" w:vendorID="64" w:dllVersion="6" w:nlCheck="1" w:checkStyle="1"/>
  <w:activeWritingStyle w:appName="MSWord" w:lang="en-US" w:vendorID="64" w:dllVersion="0" w:nlCheck="1" w:checkStyle="0"/>
  <w:activeWritingStyle w:appName="MSWord" w:lang="es-HN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activeWritingStyle w:appName="MSWord" w:lang="es-HN" w:vendorID="64" w:dllVersion="6" w:nlCheck="1" w:checkStyle="1"/>
  <w:activeWritingStyle w:appName="MSWord" w:lang="es-DO" w:vendorID="64" w:dllVersion="0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activeWritingStyle w:appName="MSWord" w:lang="es-HN" w:vendorID="64" w:dllVersion="4096" w:nlCheck="1" w:checkStyle="0"/>
  <w:activeWritingStyle w:appName="MSWord" w:lang="es-DO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s-419" w:vendorID="64" w:dllVersion="0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hHeWhjZ+0iW7eBWWTXFUs/nnt3q+TevOL7lL0LO16Q8R0/Ac5tdXKCeKON5W12PtJV/iF3mfpv2ds9Sm6hJpug==" w:salt="tDt1VmGEnYAhrgNuRufzPQ==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CA0"/>
    <w:rsid w:val="000005E3"/>
    <w:rsid w:val="00000A0F"/>
    <w:rsid w:val="00001933"/>
    <w:rsid w:val="00001F21"/>
    <w:rsid w:val="000025A2"/>
    <w:rsid w:val="00002F86"/>
    <w:rsid w:val="000036A4"/>
    <w:rsid w:val="00006991"/>
    <w:rsid w:val="00006BAD"/>
    <w:rsid w:val="00006F13"/>
    <w:rsid w:val="00007875"/>
    <w:rsid w:val="00011155"/>
    <w:rsid w:val="00011C00"/>
    <w:rsid w:val="000127AA"/>
    <w:rsid w:val="00013292"/>
    <w:rsid w:val="0001461F"/>
    <w:rsid w:val="00014FF3"/>
    <w:rsid w:val="0001712D"/>
    <w:rsid w:val="000173D4"/>
    <w:rsid w:val="0001766B"/>
    <w:rsid w:val="00017C3C"/>
    <w:rsid w:val="00017CA1"/>
    <w:rsid w:val="000203EA"/>
    <w:rsid w:val="00020F8A"/>
    <w:rsid w:val="0002222A"/>
    <w:rsid w:val="00023B5E"/>
    <w:rsid w:val="00025A83"/>
    <w:rsid w:val="000264E7"/>
    <w:rsid w:val="00033F38"/>
    <w:rsid w:val="00035A93"/>
    <w:rsid w:val="000360C1"/>
    <w:rsid w:val="0003643C"/>
    <w:rsid w:val="00036C53"/>
    <w:rsid w:val="000377FA"/>
    <w:rsid w:val="000408EA"/>
    <w:rsid w:val="00040AC0"/>
    <w:rsid w:val="0004126B"/>
    <w:rsid w:val="000427D2"/>
    <w:rsid w:val="0004351D"/>
    <w:rsid w:val="000441CD"/>
    <w:rsid w:val="00045ACD"/>
    <w:rsid w:val="000462AE"/>
    <w:rsid w:val="000501D4"/>
    <w:rsid w:val="000502ED"/>
    <w:rsid w:val="00050525"/>
    <w:rsid w:val="00051076"/>
    <w:rsid w:val="00051DA9"/>
    <w:rsid w:val="0005270E"/>
    <w:rsid w:val="00055048"/>
    <w:rsid w:val="0005535E"/>
    <w:rsid w:val="00055811"/>
    <w:rsid w:val="00056AF8"/>
    <w:rsid w:val="00056B07"/>
    <w:rsid w:val="0005742E"/>
    <w:rsid w:val="00060071"/>
    <w:rsid w:val="000605D4"/>
    <w:rsid w:val="00064C90"/>
    <w:rsid w:val="0006535D"/>
    <w:rsid w:val="00066D04"/>
    <w:rsid w:val="00067E0F"/>
    <w:rsid w:val="00070569"/>
    <w:rsid w:val="00071F0C"/>
    <w:rsid w:val="00072B84"/>
    <w:rsid w:val="00074818"/>
    <w:rsid w:val="00076737"/>
    <w:rsid w:val="00076986"/>
    <w:rsid w:val="00080F60"/>
    <w:rsid w:val="00081112"/>
    <w:rsid w:val="00081D53"/>
    <w:rsid w:val="0008354B"/>
    <w:rsid w:val="00085BAA"/>
    <w:rsid w:val="00091DA1"/>
    <w:rsid w:val="00092364"/>
    <w:rsid w:val="000928A6"/>
    <w:rsid w:val="00093112"/>
    <w:rsid w:val="00093262"/>
    <w:rsid w:val="00096A3B"/>
    <w:rsid w:val="00097CAA"/>
    <w:rsid w:val="000A0784"/>
    <w:rsid w:val="000A08AC"/>
    <w:rsid w:val="000A0961"/>
    <w:rsid w:val="000A0DB8"/>
    <w:rsid w:val="000A21DE"/>
    <w:rsid w:val="000A2A8F"/>
    <w:rsid w:val="000A2D78"/>
    <w:rsid w:val="000A4166"/>
    <w:rsid w:val="000A4266"/>
    <w:rsid w:val="000A62B5"/>
    <w:rsid w:val="000B0A5F"/>
    <w:rsid w:val="000B0A70"/>
    <w:rsid w:val="000B3978"/>
    <w:rsid w:val="000B652F"/>
    <w:rsid w:val="000B7EBA"/>
    <w:rsid w:val="000C0874"/>
    <w:rsid w:val="000C1567"/>
    <w:rsid w:val="000C1BBF"/>
    <w:rsid w:val="000C6136"/>
    <w:rsid w:val="000C6E2A"/>
    <w:rsid w:val="000C72EB"/>
    <w:rsid w:val="000D0328"/>
    <w:rsid w:val="000D1682"/>
    <w:rsid w:val="000D2548"/>
    <w:rsid w:val="000D4A02"/>
    <w:rsid w:val="000D643A"/>
    <w:rsid w:val="000E04E8"/>
    <w:rsid w:val="000E0861"/>
    <w:rsid w:val="000E1957"/>
    <w:rsid w:val="000E2DE2"/>
    <w:rsid w:val="000E3736"/>
    <w:rsid w:val="000E4336"/>
    <w:rsid w:val="000E44B0"/>
    <w:rsid w:val="000E49AF"/>
    <w:rsid w:val="000E4E75"/>
    <w:rsid w:val="000E55C2"/>
    <w:rsid w:val="000E5E4F"/>
    <w:rsid w:val="000E5E5F"/>
    <w:rsid w:val="000E6CB9"/>
    <w:rsid w:val="000E72D1"/>
    <w:rsid w:val="000E7504"/>
    <w:rsid w:val="000F0BDD"/>
    <w:rsid w:val="000F123D"/>
    <w:rsid w:val="000F19F1"/>
    <w:rsid w:val="000F1A5C"/>
    <w:rsid w:val="000F202A"/>
    <w:rsid w:val="000F23C6"/>
    <w:rsid w:val="000F4111"/>
    <w:rsid w:val="000F5553"/>
    <w:rsid w:val="000F5C76"/>
    <w:rsid w:val="000F5CFC"/>
    <w:rsid w:val="000F5F4E"/>
    <w:rsid w:val="000F6803"/>
    <w:rsid w:val="000F6D3E"/>
    <w:rsid w:val="000F7C87"/>
    <w:rsid w:val="00100011"/>
    <w:rsid w:val="001002B0"/>
    <w:rsid w:val="00102C6C"/>
    <w:rsid w:val="00102E2B"/>
    <w:rsid w:val="001030BC"/>
    <w:rsid w:val="001039C9"/>
    <w:rsid w:val="0010508F"/>
    <w:rsid w:val="00106BDC"/>
    <w:rsid w:val="00106FC0"/>
    <w:rsid w:val="00107266"/>
    <w:rsid w:val="00107601"/>
    <w:rsid w:val="00107BFB"/>
    <w:rsid w:val="00110415"/>
    <w:rsid w:val="00110E9F"/>
    <w:rsid w:val="001110D7"/>
    <w:rsid w:val="001123E4"/>
    <w:rsid w:val="00112528"/>
    <w:rsid w:val="001125E5"/>
    <w:rsid w:val="00112B8C"/>
    <w:rsid w:val="00114555"/>
    <w:rsid w:val="00114899"/>
    <w:rsid w:val="00115FEF"/>
    <w:rsid w:val="00116E16"/>
    <w:rsid w:val="0011717B"/>
    <w:rsid w:val="00117F44"/>
    <w:rsid w:val="001204D0"/>
    <w:rsid w:val="00120B14"/>
    <w:rsid w:val="00120DF4"/>
    <w:rsid w:val="00122E7C"/>
    <w:rsid w:val="001230AE"/>
    <w:rsid w:val="0012372B"/>
    <w:rsid w:val="00123EFB"/>
    <w:rsid w:val="00125ED7"/>
    <w:rsid w:val="00126666"/>
    <w:rsid w:val="001269D6"/>
    <w:rsid w:val="00127055"/>
    <w:rsid w:val="00127891"/>
    <w:rsid w:val="00127FBF"/>
    <w:rsid w:val="001304ED"/>
    <w:rsid w:val="001305A8"/>
    <w:rsid w:val="00132360"/>
    <w:rsid w:val="00133380"/>
    <w:rsid w:val="00135411"/>
    <w:rsid w:val="00135812"/>
    <w:rsid w:val="001374BF"/>
    <w:rsid w:val="001406DA"/>
    <w:rsid w:val="00140744"/>
    <w:rsid w:val="001408C7"/>
    <w:rsid w:val="00140CDF"/>
    <w:rsid w:val="001418F9"/>
    <w:rsid w:val="00142730"/>
    <w:rsid w:val="001430E2"/>
    <w:rsid w:val="00144698"/>
    <w:rsid w:val="00147B0D"/>
    <w:rsid w:val="00151645"/>
    <w:rsid w:val="00152548"/>
    <w:rsid w:val="00152B24"/>
    <w:rsid w:val="00153181"/>
    <w:rsid w:val="00153AB1"/>
    <w:rsid w:val="00153F5A"/>
    <w:rsid w:val="00154939"/>
    <w:rsid w:val="00156D94"/>
    <w:rsid w:val="00156DDB"/>
    <w:rsid w:val="0015702F"/>
    <w:rsid w:val="001576C2"/>
    <w:rsid w:val="00160A2A"/>
    <w:rsid w:val="00161062"/>
    <w:rsid w:val="0016148D"/>
    <w:rsid w:val="00161589"/>
    <w:rsid w:val="00162D89"/>
    <w:rsid w:val="00164019"/>
    <w:rsid w:val="00166B9D"/>
    <w:rsid w:val="00166BDD"/>
    <w:rsid w:val="00166F91"/>
    <w:rsid w:val="001670EA"/>
    <w:rsid w:val="0017110B"/>
    <w:rsid w:val="001716E6"/>
    <w:rsid w:val="00171A27"/>
    <w:rsid w:val="00172297"/>
    <w:rsid w:val="00172E0F"/>
    <w:rsid w:val="00174184"/>
    <w:rsid w:val="00175200"/>
    <w:rsid w:val="00175269"/>
    <w:rsid w:val="00175F5D"/>
    <w:rsid w:val="0017698E"/>
    <w:rsid w:val="00176C4D"/>
    <w:rsid w:val="001774AA"/>
    <w:rsid w:val="00177A50"/>
    <w:rsid w:val="00181AF8"/>
    <w:rsid w:val="001829A2"/>
    <w:rsid w:val="001839E8"/>
    <w:rsid w:val="00183F73"/>
    <w:rsid w:val="0018497E"/>
    <w:rsid w:val="00184C73"/>
    <w:rsid w:val="00185ED2"/>
    <w:rsid w:val="00186B53"/>
    <w:rsid w:val="00187B8D"/>
    <w:rsid w:val="00192202"/>
    <w:rsid w:val="0019534C"/>
    <w:rsid w:val="001A0FC3"/>
    <w:rsid w:val="001A1E1E"/>
    <w:rsid w:val="001A242C"/>
    <w:rsid w:val="001A2C37"/>
    <w:rsid w:val="001A2D3B"/>
    <w:rsid w:val="001A3E40"/>
    <w:rsid w:val="001A3EA0"/>
    <w:rsid w:val="001A40DD"/>
    <w:rsid w:val="001A4DDC"/>
    <w:rsid w:val="001A5896"/>
    <w:rsid w:val="001A6D21"/>
    <w:rsid w:val="001A6D47"/>
    <w:rsid w:val="001A79BD"/>
    <w:rsid w:val="001B0643"/>
    <w:rsid w:val="001B0ACF"/>
    <w:rsid w:val="001B12A1"/>
    <w:rsid w:val="001B21E7"/>
    <w:rsid w:val="001B5522"/>
    <w:rsid w:val="001B5AB4"/>
    <w:rsid w:val="001B75A4"/>
    <w:rsid w:val="001C0301"/>
    <w:rsid w:val="001C1E0C"/>
    <w:rsid w:val="001C2CAF"/>
    <w:rsid w:val="001C335E"/>
    <w:rsid w:val="001C33A8"/>
    <w:rsid w:val="001C3D38"/>
    <w:rsid w:val="001C41F1"/>
    <w:rsid w:val="001C7BA7"/>
    <w:rsid w:val="001D004D"/>
    <w:rsid w:val="001D243D"/>
    <w:rsid w:val="001D3280"/>
    <w:rsid w:val="001D4377"/>
    <w:rsid w:val="001D54D6"/>
    <w:rsid w:val="001D57FD"/>
    <w:rsid w:val="001D5D08"/>
    <w:rsid w:val="001D6052"/>
    <w:rsid w:val="001D69B5"/>
    <w:rsid w:val="001D6B1A"/>
    <w:rsid w:val="001D6B76"/>
    <w:rsid w:val="001D6EF4"/>
    <w:rsid w:val="001D7636"/>
    <w:rsid w:val="001D76D0"/>
    <w:rsid w:val="001E0213"/>
    <w:rsid w:val="001E17AE"/>
    <w:rsid w:val="001E186C"/>
    <w:rsid w:val="001E1979"/>
    <w:rsid w:val="001E2CCC"/>
    <w:rsid w:val="001E2E7D"/>
    <w:rsid w:val="001E305F"/>
    <w:rsid w:val="001F04B5"/>
    <w:rsid w:val="001F1235"/>
    <w:rsid w:val="001F21B5"/>
    <w:rsid w:val="001F2FCB"/>
    <w:rsid w:val="001F3A46"/>
    <w:rsid w:val="001F4369"/>
    <w:rsid w:val="001F5A4B"/>
    <w:rsid w:val="001F60E4"/>
    <w:rsid w:val="001F7C39"/>
    <w:rsid w:val="002002E4"/>
    <w:rsid w:val="0020067E"/>
    <w:rsid w:val="00200A3A"/>
    <w:rsid w:val="002015D7"/>
    <w:rsid w:val="00202BB6"/>
    <w:rsid w:val="0020351F"/>
    <w:rsid w:val="00203DC6"/>
    <w:rsid w:val="00204D09"/>
    <w:rsid w:val="00206314"/>
    <w:rsid w:val="00211267"/>
    <w:rsid w:val="00211B63"/>
    <w:rsid w:val="00212636"/>
    <w:rsid w:val="0021371A"/>
    <w:rsid w:val="002139CF"/>
    <w:rsid w:val="00213F6D"/>
    <w:rsid w:val="00215854"/>
    <w:rsid w:val="0021732D"/>
    <w:rsid w:val="00217CAD"/>
    <w:rsid w:val="00217F32"/>
    <w:rsid w:val="00220092"/>
    <w:rsid w:val="002203BA"/>
    <w:rsid w:val="002207F1"/>
    <w:rsid w:val="002208CC"/>
    <w:rsid w:val="00221949"/>
    <w:rsid w:val="00222814"/>
    <w:rsid w:val="002246CB"/>
    <w:rsid w:val="0022498A"/>
    <w:rsid w:val="00224F18"/>
    <w:rsid w:val="002250C5"/>
    <w:rsid w:val="00225AF9"/>
    <w:rsid w:val="002263FE"/>
    <w:rsid w:val="002311B2"/>
    <w:rsid w:val="002316CF"/>
    <w:rsid w:val="00231B1A"/>
    <w:rsid w:val="00232A0A"/>
    <w:rsid w:val="00232EFD"/>
    <w:rsid w:val="002333F4"/>
    <w:rsid w:val="002351C2"/>
    <w:rsid w:val="00235441"/>
    <w:rsid w:val="002358CE"/>
    <w:rsid w:val="00235C1A"/>
    <w:rsid w:val="002367B0"/>
    <w:rsid w:val="00240978"/>
    <w:rsid w:val="00241113"/>
    <w:rsid w:val="0024158B"/>
    <w:rsid w:val="00241AD5"/>
    <w:rsid w:val="0024271C"/>
    <w:rsid w:val="00242ECF"/>
    <w:rsid w:val="00243537"/>
    <w:rsid w:val="00243859"/>
    <w:rsid w:val="0024530F"/>
    <w:rsid w:val="00251669"/>
    <w:rsid w:val="00255B18"/>
    <w:rsid w:val="00257059"/>
    <w:rsid w:val="0026010B"/>
    <w:rsid w:val="00261C3D"/>
    <w:rsid w:val="00261D34"/>
    <w:rsid w:val="00263F33"/>
    <w:rsid w:val="0026579D"/>
    <w:rsid w:val="002678CC"/>
    <w:rsid w:val="002701E2"/>
    <w:rsid w:val="002709A1"/>
    <w:rsid w:val="0027153C"/>
    <w:rsid w:val="00271866"/>
    <w:rsid w:val="00271FF4"/>
    <w:rsid w:val="00273CFE"/>
    <w:rsid w:val="002746F9"/>
    <w:rsid w:val="00275EF0"/>
    <w:rsid w:val="00275FE4"/>
    <w:rsid w:val="002807AE"/>
    <w:rsid w:val="00281F40"/>
    <w:rsid w:val="0028208C"/>
    <w:rsid w:val="00284CC8"/>
    <w:rsid w:val="00285D3F"/>
    <w:rsid w:val="00287CDD"/>
    <w:rsid w:val="00291C52"/>
    <w:rsid w:val="0029309C"/>
    <w:rsid w:val="00294F00"/>
    <w:rsid w:val="00295C09"/>
    <w:rsid w:val="00296561"/>
    <w:rsid w:val="00297CA5"/>
    <w:rsid w:val="002A1393"/>
    <w:rsid w:val="002A1869"/>
    <w:rsid w:val="002A1936"/>
    <w:rsid w:val="002A2015"/>
    <w:rsid w:val="002A22E7"/>
    <w:rsid w:val="002A3708"/>
    <w:rsid w:val="002A3CCD"/>
    <w:rsid w:val="002A3FB6"/>
    <w:rsid w:val="002A5D25"/>
    <w:rsid w:val="002A6641"/>
    <w:rsid w:val="002A67B6"/>
    <w:rsid w:val="002B1742"/>
    <w:rsid w:val="002B1C86"/>
    <w:rsid w:val="002B2CA8"/>
    <w:rsid w:val="002B35EC"/>
    <w:rsid w:val="002B496A"/>
    <w:rsid w:val="002B5F64"/>
    <w:rsid w:val="002B63FB"/>
    <w:rsid w:val="002B6400"/>
    <w:rsid w:val="002B7100"/>
    <w:rsid w:val="002B7613"/>
    <w:rsid w:val="002C0453"/>
    <w:rsid w:val="002C1696"/>
    <w:rsid w:val="002C1B57"/>
    <w:rsid w:val="002C47FB"/>
    <w:rsid w:val="002C4CA6"/>
    <w:rsid w:val="002C6D91"/>
    <w:rsid w:val="002D0378"/>
    <w:rsid w:val="002D0387"/>
    <w:rsid w:val="002D181A"/>
    <w:rsid w:val="002D22CB"/>
    <w:rsid w:val="002D35F3"/>
    <w:rsid w:val="002D623A"/>
    <w:rsid w:val="002D6AD6"/>
    <w:rsid w:val="002E0302"/>
    <w:rsid w:val="002E2054"/>
    <w:rsid w:val="002E237A"/>
    <w:rsid w:val="002E2603"/>
    <w:rsid w:val="002E2B91"/>
    <w:rsid w:val="002E3423"/>
    <w:rsid w:val="002E3670"/>
    <w:rsid w:val="002E37EB"/>
    <w:rsid w:val="002E400A"/>
    <w:rsid w:val="002E435F"/>
    <w:rsid w:val="002E4E2F"/>
    <w:rsid w:val="002E6061"/>
    <w:rsid w:val="002E64E5"/>
    <w:rsid w:val="002E7885"/>
    <w:rsid w:val="002F0612"/>
    <w:rsid w:val="002F0ED1"/>
    <w:rsid w:val="002F23E0"/>
    <w:rsid w:val="002F3C26"/>
    <w:rsid w:val="002F3E52"/>
    <w:rsid w:val="002F40F0"/>
    <w:rsid w:val="002F43F4"/>
    <w:rsid w:val="002F6FB8"/>
    <w:rsid w:val="002F77E6"/>
    <w:rsid w:val="002F7888"/>
    <w:rsid w:val="00300B44"/>
    <w:rsid w:val="003013EE"/>
    <w:rsid w:val="003013F9"/>
    <w:rsid w:val="0030148B"/>
    <w:rsid w:val="0030391B"/>
    <w:rsid w:val="00304E7F"/>
    <w:rsid w:val="003052BA"/>
    <w:rsid w:val="003064FD"/>
    <w:rsid w:val="00306753"/>
    <w:rsid w:val="00306ECB"/>
    <w:rsid w:val="0031079B"/>
    <w:rsid w:val="00310A41"/>
    <w:rsid w:val="00311664"/>
    <w:rsid w:val="0031297E"/>
    <w:rsid w:val="003137EF"/>
    <w:rsid w:val="00315726"/>
    <w:rsid w:val="00315792"/>
    <w:rsid w:val="003157EF"/>
    <w:rsid w:val="00315C1F"/>
    <w:rsid w:val="00316FAC"/>
    <w:rsid w:val="0031764F"/>
    <w:rsid w:val="003228F7"/>
    <w:rsid w:val="0032693E"/>
    <w:rsid w:val="00326CDA"/>
    <w:rsid w:val="00326FA2"/>
    <w:rsid w:val="003271C6"/>
    <w:rsid w:val="0032773A"/>
    <w:rsid w:val="00327B14"/>
    <w:rsid w:val="00332309"/>
    <w:rsid w:val="00333A2E"/>
    <w:rsid w:val="003347DB"/>
    <w:rsid w:val="00334818"/>
    <w:rsid w:val="00334C4D"/>
    <w:rsid w:val="00335377"/>
    <w:rsid w:val="00337DEB"/>
    <w:rsid w:val="00337F93"/>
    <w:rsid w:val="00340F2A"/>
    <w:rsid w:val="00341F8D"/>
    <w:rsid w:val="00343FAA"/>
    <w:rsid w:val="0034409B"/>
    <w:rsid w:val="00344D24"/>
    <w:rsid w:val="0034511A"/>
    <w:rsid w:val="00345822"/>
    <w:rsid w:val="00346DE8"/>
    <w:rsid w:val="003472F8"/>
    <w:rsid w:val="00347F2B"/>
    <w:rsid w:val="00350A38"/>
    <w:rsid w:val="00350CD5"/>
    <w:rsid w:val="003523CA"/>
    <w:rsid w:val="00353B0A"/>
    <w:rsid w:val="003540A5"/>
    <w:rsid w:val="00354226"/>
    <w:rsid w:val="00355348"/>
    <w:rsid w:val="00355E50"/>
    <w:rsid w:val="0035729D"/>
    <w:rsid w:val="0036002C"/>
    <w:rsid w:val="003608FA"/>
    <w:rsid w:val="003613D9"/>
    <w:rsid w:val="00361C9C"/>
    <w:rsid w:val="00362CA1"/>
    <w:rsid w:val="0036478B"/>
    <w:rsid w:val="003654E3"/>
    <w:rsid w:val="00366841"/>
    <w:rsid w:val="0036725A"/>
    <w:rsid w:val="00367491"/>
    <w:rsid w:val="00367896"/>
    <w:rsid w:val="00367D2B"/>
    <w:rsid w:val="00367D41"/>
    <w:rsid w:val="003708C6"/>
    <w:rsid w:val="00372008"/>
    <w:rsid w:val="003725DB"/>
    <w:rsid w:val="003729AF"/>
    <w:rsid w:val="003735D3"/>
    <w:rsid w:val="00373BF1"/>
    <w:rsid w:val="00374371"/>
    <w:rsid w:val="00375505"/>
    <w:rsid w:val="0037578E"/>
    <w:rsid w:val="00377BE8"/>
    <w:rsid w:val="00377CE6"/>
    <w:rsid w:val="00381D95"/>
    <w:rsid w:val="00382DDD"/>
    <w:rsid w:val="00382F4D"/>
    <w:rsid w:val="00383DDA"/>
    <w:rsid w:val="00384AF4"/>
    <w:rsid w:val="003855F2"/>
    <w:rsid w:val="00385754"/>
    <w:rsid w:val="0038639E"/>
    <w:rsid w:val="00387529"/>
    <w:rsid w:val="00390641"/>
    <w:rsid w:val="0039070E"/>
    <w:rsid w:val="003929E7"/>
    <w:rsid w:val="00392AB7"/>
    <w:rsid w:val="00394532"/>
    <w:rsid w:val="00394603"/>
    <w:rsid w:val="00394924"/>
    <w:rsid w:val="00396270"/>
    <w:rsid w:val="00397D90"/>
    <w:rsid w:val="003A0034"/>
    <w:rsid w:val="003A030F"/>
    <w:rsid w:val="003A11B3"/>
    <w:rsid w:val="003A162C"/>
    <w:rsid w:val="003A2310"/>
    <w:rsid w:val="003A24F8"/>
    <w:rsid w:val="003A250F"/>
    <w:rsid w:val="003A3EC2"/>
    <w:rsid w:val="003A4FED"/>
    <w:rsid w:val="003A555E"/>
    <w:rsid w:val="003A7B21"/>
    <w:rsid w:val="003B306B"/>
    <w:rsid w:val="003B4055"/>
    <w:rsid w:val="003B586B"/>
    <w:rsid w:val="003B5E05"/>
    <w:rsid w:val="003B63A5"/>
    <w:rsid w:val="003B6519"/>
    <w:rsid w:val="003B707E"/>
    <w:rsid w:val="003B71A8"/>
    <w:rsid w:val="003C01F7"/>
    <w:rsid w:val="003C0DCB"/>
    <w:rsid w:val="003C1DEA"/>
    <w:rsid w:val="003C1EC1"/>
    <w:rsid w:val="003C3C17"/>
    <w:rsid w:val="003C5A59"/>
    <w:rsid w:val="003C680B"/>
    <w:rsid w:val="003C6D70"/>
    <w:rsid w:val="003C6DF5"/>
    <w:rsid w:val="003D1137"/>
    <w:rsid w:val="003D1EA2"/>
    <w:rsid w:val="003D3186"/>
    <w:rsid w:val="003D41AF"/>
    <w:rsid w:val="003D49BC"/>
    <w:rsid w:val="003D4D25"/>
    <w:rsid w:val="003D531C"/>
    <w:rsid w:val="003D5586"/>
    <w:rsid w:val="003D5782"/>
    <w:rsid w:val="003D7BC9"/>
    <w:rsid w:val="003D7F4C"/>
    <w:rsid w:val="003E0895"/>
    <w:rsid w:val="003E0BA9"/>
    <w:rsid w:val="003E2206"/>
    <w:rsid w:val="003E2DF5"/>
    <w:rsid w:val="003E30FC"/>
    <w:rsid w:val="003E44F3"/>
    <w:rsid w:val="003E5479"/>
    <w:rsid w:val="003E6DC6"/>
    <w:rsid w:val="003F0CB4"/>
    <w:rsid w:val="003F0E88"/>
    <w:rsid w:val="003F1427"/>
    <w:rsid w:val="003F18B7"/>
    <w:rsid w:val="003F477B"/>
    <w:rsid w:val="003F569B"/>
    <w:rsid w:val="003F687E"/>
    <w:rsid w:val="003F68E0"/>
    <w:rsid w:val="004004C4"/>
    <w:rsid w:val="00400896"/>
    <w:rsid w:val="004021C3"/>
    <w:rsid w:val="00402EF2"/>
    <w:rsid w:val="004034F5"/>
    <w:rsid w:val="00404505"/>
    <w:rsid w:val="00405834"/>
    <w:rsid w:val="00407949"/>
    <w:rsid w:val="00410314"/>
    <w:rsid w:val="0041051B"/>
    <w:rsid w:val="00410E70"/>
    <w:rsid w:val="0041195C"/>
    <w:rsid w:val="004125A2"/>
    <w:rsid w:val="00413E8B"/>
    <w:rsid w:val="00415428"/>
    <w:rsid w:val="0041671B"/>
    <w:rsid w:val="00416ADA"/>
    <w:rsid w:val="00417357"/>
    <w:rsid w:val="00420737"/>
    <w:rsid w:val="004232AA"/>
    <w:rsid w:val="00423501"/>
    <w:rsid w:val="00425A2E"/>
    <w:rsid w:val="00432BC4"/>
    <w:rsid w:val="00432CDC"/>
    <w:rsid w:val="004340E2"/>
    <w:rsid w:val="004350DB"/>
    <w:rsid w:val="00436557"/>
    <w:rsid w:val="00437AF3"/>
    <w:rsid w:val="004411C1"/>
    <w:rsid w:val="0044229F"/>
    <w:rsid w:val="00442516"/>
    <w:rsid w:val="00443943"/>
    <w:rsid w:val="0044523A"/>
    <w:rsid w:val="00445473"/>
    <w:rsid w:val="00445A3B"/>
    <w:rsid w:val="00450761"/>
    <w:rsid w:val="00451FCE"/>
    <w:rsid w:val="0045263D"/>
    <w:rsid w:val="00452E0C"/>
    <w:rsid w:val="004532FA"/>
    <w:rsid w:val="004534FC"/>
    <w:rsid w:val="0045391C"/>
    <w:rsid w:val="00453EA1"/>
    <w:rsid w:val="004541BB"/>
    <w:rsid w:val="0045466D"/>
    <w:rsid w:val="00455277"/>
    <w:rsid w:val="00455433"/>
    <w:rsid w:val="00455B56"/>
    <w:rsid w:val="00455D25"/>
    <w:rsid w:val="0045678E"/>
    <w:rsid w:val="00456909"/>
    <w:rsid w:val="0045699C"/>
    <w:rsid w:val="00457713"/>
    <w:rsid w:val="00461A40"/>
    <w:rsid w:val="004627D8"/>
    <w:rsid w:val="00464CB2"/>
    <w:rsid w:val="00465097"/>
    <w:rsid w:val="0046535D"/>
    <w:rsid w:val="004655A2"/>
    <w:rsid w:val="00466A9D"/>
    <w:rsid w:val="00466F3C"/>
    <w:rsid w:val="004675BF"/>
    <w:rsid w:val="00467B56"/>
    <w:rsid w:val="0047114F"/>
    <w:rsid w:val="0047177D"/>
    <w:rsid w:val="0047283E"/>
    <w:rsid w:val="00475F77"/>
    <w:rsid w:val="00483D4B"/>
    <w:rsid w:val="00484ED0"/>
    <w:rsid w:val="0048514D"/>
    <w:rsid w:val="0048556E"/>
    <w:rsid w:val="00485C57"/>
    <w:rsid w:val="00486989"/>
    <w:rsid w:val="004869F0"/>
    <w:rsid w:val="00487EBE"/>
    <w:rsid w:val="0049056E"/>
    <w:rsid w:val="004917BF"/>
    <w:rsid w:val="00492CD8"/>
    <w:rsid w:val="00493F1D"/>
    <w:rsid w:val="00494964"/>
    <w:rsid w:val="00495FEC"/>
    <w:rsid w:val="00496A97"/>
    <w:rsid w:val="00496DCC"/>
    <w:rsid w:val="004A177B"/>
    <w:rsid w:val="004A195E"/>
    <w:rsid w:val="004A2AC6"/>
    <w:rsid w:val="004A3381"/>
    <w:rsid w:val="004A3443"/>
    <w:rsid w:val="004A3C0C"/>
    <w:rsid w:val="004A3EA6"/>
    <w:rsid w:val="004A5CD3"/>
    <w:rsid w:val="004A6639"/>
    <w:rsid w:val="004A6E0D"/>
    <w:rsid w:val="004A6F66"/>
    <w:rsid w:val="004B0645"/>
    <w:rsid w:val="004B0E32"/>
    <w:rsid w:val="004B27B6"/>
    <w:rsid w:val="004B37CC"/>
    <w:rsid w:val="004B495D"/>
    <w:rsid w:val="004B4E8E"/>
    <w:rsid w:val="004B5353"/>
    <w:rsid w:val="004B5A8A"/>
    <w:rsid w:val="004B61E0"/>
    <w:rsid w:val="004B6776"/>
    <w:rsid w:val="004B6BB5"/>
    <w:rsid w:val="004B6C7B"/>
    <w:rsid w:val="004C05FC"/>
    <w:rsid w:val="004C272D"/>
    <w:rsid w:val="004C36B3"/>
    <w:rsid w:val="004C485F"/>
    <w:rsid w:val="004C5B11"/>
    <w:rsid w:val="004C6F16"/>
    <w:rsid w:val="004D0336"/>
    <w:rsid w:val="004D0C69"/>
    <w:rsid w:val="004D1940"/>
    <w:rsid w:val="004D1EF8"/>
    <w:rsid w:val="004D42D1"/>
    <w:rsid w:val="004D570C"/>
    <w:rsid w:val="004D759A"/>
    <w:rsid w:val="004E0EDA"/>
    <w:rsid w:val="004E18C1"/>
    <w:rsid w:val="004E1D25"/>
    <w:rsid w:val="004E1DBE"/>
    <w:rsid w:val="004E22D1"/>
    <w:rsid w:val="004E257B"/>
    <w:rsid w:val="004E2ED6"/>
    <w:rsid w:val="004E3944"/>
    <w:rsid w:val="004E6912"/>
    <w:rsid w:val="004F0305"/>
    <w:rsid w:val="004F0DA2"/>
    <w:rsid w:val="004F47B4"/>
    <w:rsid w:val="004F686E"/>
    <w:rsid w:val="004F6916"/>
    <w:rsid w:val="0050051E"/>
    <w:rsid w:val="00500E25"/>
    <w:rsid w:val="005010A5"/>
    <w:rsid w:val="00501B57"/>
    <w:rsid w:val="00504C2E"/>
    <w:rsid w:val="00505762"/>
    <w:rsid w:val="005059A3"/>
    <w:rsid w:val="005063C1"/>
    <w:rsid w:val="005069BC"/>
    <w:rsid w:val="0050763F"/>
    <w:rsid w:val="00511B1F"/>
    <w:rsid w:val="00512E4F"/>
    <w:rsid w:val="00512EB8"/>
    <w:rsid w:val="00513123"/>
    <w:rsid w:val="005133BA"/>
    <w:rsid w:val="005135C6"/>
    <w:rsid w:val="00517F11"/>
    <w:rsid w:val="0052231F"/>
    <w:rsid w:val="005227C4"/>
    <w:rsid w:val="00522C91"/>
    <w:rsid w:val="00523234"/>
    <w:rsid w:val="00524044"/>
    <w:rsid w:val="00525C07"/>
    <w:rsid w:val="00525E6F"/>
    <w:rsid w:val="00526205"/>
    <w:rsid w:val="00526F2D"/>
    <w:rsid w:val="0052706C"/>
    <w:rsid w:val="00530025"/>
    <w:rsid w:val="00530BE5"/>
    <w:rsid w:val="005316F6"/>
    <w:rsid w:val="005327A3"/>
    <w:rsid w:val="00532DCC"/>
    <w:rsid w:val="00533486"/>
    <w:rsid w:val="005335F1"/>
    <w:rsid w:val="005338CD"/>
    <w:rsid w:val="00533CCB"/>
    <w:rsid w:val="0053456B"/>
    <w:rsid w:val="0053493C"/>
    <w:rsid w:val="00535C87"/>
    <w:rsid w:val="00535DC6"/>
    <w:rsid w:val="00536916"/>
    <w:rsid w:val="00541DAB"/>
    <w:rsid w:val="005434A0"/>
    <w:rsid w:val="00545036"/>
    <w:rsid w:val="00547BF5"/>
    <w:rsid w:val="00547D48"/>
    <w:rsid w:val="005512B6"/>
    <w:rsid w:val="0055315F"/>
    <w:rsid w:val="00553AAC"/>
    <w:rsid w:val="00554316"/>
    <w:rsid w:val="00555B9C"/>
    <w:rsid w:val="005565A0"/>
    <w:rsid w:val="005567FD"/>
    <w:rsid w:val="005568D3"/>
    <w:rsid w:val="00556C9A"/>
    <w:rsid w:val="00556DB1"/>
    <w:rsid w:val="0055774A"/>
    <w:rsid w:val="00560165"/>
    <w:rsid w:val="00560E05"/>
    <w:rsid w:val="005633AD"/>
    <w:rsid w:val="005642E7"/>
    <w:rsid w:val="005644FE"/>
    <w:rsid w:val="0056469F"/>
    <w:rsid w:val="005653D4"/>
    <w:rsid w:val="0056602F"/>
    <w:rsid w:val="00566A65"/>
    <w:rsid w:val="00567292"/>
    <w:rsid w:val="0056763D"/>
    <w:rsid w:val="00571355"/>
    <w:rsid w:val="005717F7"/>
    <w:rsid w:val="005732CB"/>
    <w:rsid w:val="00573814"/>
    <w:rsid w:val="00573C84"/>
    <w:rsid w:val="005742E4"/>
    <w:rsid w:val="00575D24"/>
    <w:rsid w:val="00577EF6"/>
    <w:rsid w:val="005802F6"/>
    <w:rsid w:val="00581BBD"/>
    <w:rsid w:val="0058235E"/>
    <w:rsid w:val="00582565"/>
    <w:rsid w:val="00582E25"/>
    <w:rsid w:val="00582E6D"/>
    <w:rsid w:val="005835E4"/>
    <w:rsid w:val="00583721"/>
    <w:rsid w:val="00584171"/>
    <w:rsid w:val="00584320"/>
    <w:rsid w:val="005845D1"/>
    <w:rsid w:val="00584B9E"/>
    <w:rsid w:val="00585104"/>
    <w:rsid w:val="00585919"/>
    <w:rsid w:val="005862CC"/>
    <w:rsid w:val="00587943"/>
    <w:rsid w:val="00591322"/>
    <w:rsid w:val="00593496"/>
    <w:rsid w:val="00593A80"/>
    <w:rsid w:val="00594A63"/>
    <w:rsid w:val="00594EF4"/>
    <w:rsid w:val="005955C6"/>
    <w:rsid w:val="005A03C2"/>
    <w:rsid w:val="005A053A"/>
    <w:rsid w:val="005A0D7A"/>
    <w:rsid w:val="005A126A"/>
    <w:rsid w:val="005A140D"/>
    <w:rsid w:val="005A2F87"/>
    <w:rsid w:val="005A30E4"/>
    <w:rsid w:val="005A55BA"/>
    <w:rsid w:val="005A5924"/>
    <w:rsid w:val="005A687F"/>
    <w:rsid w:val="005B0997"/>
    <w:rsid w:val="005B0CB1"/>
    <w:rsid w:val="005B0FCA"/>
    <w:rsid w:val="005B11B1"/>
    <w:rsid w:val="005B1602"/>
    <w:rsid w:val="005B1CE3"/>
    <w:rsid w:val="005B1EC6"/>
    <w:rsid w:val="005B24DA"/>
    <w:rsid w:val="005B2EAC"/>
    <w:rsid w:val="005B3D5E"/>
    <w:rsid w:val="005B6AC3"/>
    <w:rsid w:val="005B7559"/>
    <w:rsid w:val="005C1213"/>
    <w:rsid w:val="005C27B2"/>
    <w:rsid w:val="005C2E38"/>
    <w:rsid w:val="005C3E10"/>
    <w:rsid w:val="005C4552"/>
    <w:rsid w:val="005C478C"/>
    <w:rsid w:val="005C489B"/>
    <w:rsid w:val="005C4A2C"/>
    <w:rsid w:val="005C4C1C"/>
    <w:rsid w:val="005C4C91"/>
    <w:rsid w:val="005C584D"/>
    <w:rsid w:val="005C595E"/>
    <w:rsid w:val="005C599F"/>
    <w:rsid w:val="005C6A6F"/>
    <w:rsid w:val="005C6E72"/>
    <w:rsid w:val="005D08E5"/>
    <w:rsid w:val="005D09FF"/>
    <w:rsid w:val="005D17EF"/>
    <w:rsid w:val="005D2693"/>
    <w:rsid w:val="005D2A7E"/>
    <w:rsid w:val="005D3C38"/>
    <w:rsid w:val="005D3E81"/>
    <w:rsid w:val="005D400C"/>
    <w:rsid w:val="005D6624"/>
    <w:rsid w:val="005D672F"/>
    <w:rsid w:val="005D6D5C"/>
    <w:rsid w:val="005E0BE0"/>
    <w:rsid w:val="005E1285"/>
    <w:rsid w:val="005E3459"/>
    <w:rsid w:val="005E6240"/>
    <w:rsid w:val="005E6413"/>
    <w:rsid w:val="005E72E1"/>
    <w:rsid w:val="005E73AE"/>
    <w:rsid w:val="005E7671"/>
    <w:rsid w:val="005E7DE4"/>
    <w:rsid w:val="005F270C"/>
    <w:rsid w:val="005F276F"/>
    <w:rsid w:val="005F2AEA"/>
    <w:rsid w:val="005F2B2D"/>
    <w:rsid w:val="005F42DA"/>
    <w:rsid w:val="005F483A"/>
    <w:rsid w:val="005F58E1"/>
    <w:rsid w:val="005F6959"/>
    <w:rsid w:val="005F7EB9"/>
    <w:rsid w:val="0060083E"/>
    <w:rsid w:val="006015D0"/>
    <w:rsid w:val="006016D1"/>
    <w:rsid w:val="00601C65"/>
    <w:rsid w:val="006020B2"/>
    <w:rsid w:val="006037E2"/>
    <w:rsid w:val="0060440D"/>
    <w:rsid w:val="006051CC"/>
    <w:rsid w:val="0060554F"/>
    <w:rsid w:val="00605F9D"/>
    <w:rsid w:val="00606484"/>
    <w:rsid w:val="00610D8C"/>
    <w:rsid w:val="006137F8"/>
    <w:rsid w:val="0061417B"/>
    <w:rsid w:val="006145EC"/>
    <w:rsid w:val="006147E6"/>
    <w:rsid w:val="006148A0"/>
    <w:rsid w:val="00615619"/>
    <w:rsid w:val="00615B92"/>
    <w:rsid w:val="00615C4C"/>
    <w:rsid w:val="0061682B"/>
    <w:rsid w:val="0062006A"/>
    <w:rsid w:val="00620595"/>
    <w:rsid w:val="00622A0D"/>
    <w:rsid w:val="00623A58"/>
    <w:rsid w:val="006255FA"/>
    <w:rsid w:val="00625AC2"/>
    <w:rsid w:val="0062657C"/>
    <w:rsid w:val="006303FD"/>
    <w:rsid w:val="006306C9"/>
    <w:rsid w:val="00630E84"/>
    <w:rsid w:val="0063268A"/>
    <w:rsid w:val="006326C5"/>
    <w:rsid w:val="00634274"/>
    <w:rsid w:val="0063442C"/>
    <w:rsid w:val="0063513F"/>
    <w:rsid w:val="00636E7C"/>
    <w:rsid w:val="00637481"/>
    <w:rsid w:val="00640160"/>
    <w:rsid w:val="00640289"/>
    <w:rsid w:val="00642247"/>
    <w:rsid w:val="00642D13"/>
    <w:rsid w:val="0064435A"/>
    <w:rsid w:val="00645981"/>
    <w:rsid w:val="00646CC8"/>
    <w:rsid w:val="00646F65"/>
    <w:rsid w:val="00647020"/>
    <w:rsid w:val="0064798D"/>
    <w:rsid w:val="00647991"/>
    <w:rsid w:val="00650889"/>
    <w:rsid w:val="00650C86"/>
    <w:rsid w:val="0065199D"/>
    <w:rsid w:val="006521AD"/>
    <w:rsid w:val="0065431D"/>
    <w:rsid w:val="00654843"/>
    <w:rsid w:val="006606DB"/>
    <w:rsid w:val="00661DE5"/>
    <w:rsid w:val="00661E81"/>
    <w:rsid w:val="006621C2"/>
    <w:rsid w:val="00664338"/>
    <w:rsid w:val="006646DE"/>
    <w:rsid w:val="006647AB"/>
    <w:rsid w:val="00667F81"/>
    <w:rsid w:val="00670043"/>
    <w:rsid w:val="00671575"/>
    <w:rsid w:val="00672054"/>
    <w:rsid w:val="006729F3"/>
    <w:rsid w:val="00673F08"/>
    <w:rsid w:val="00674A0A"/>
    <w:rsid w:val="00674DDA"/>
    <w:rsid w:val="00675575"/>
    <w:rsid w:val="006758B0"/>
    <w:rsid w:val="00677573"/>
    <w:rsid w:val="00682B72"/>
    <w:rsid w:val="006831EA"/>
    <w:rsid w:val="0068336F"/>
    <w:rsid w:val="00683D2F"/>
    <w:rsid w:val="0068466A"/>
    <w:rsid w:val="00684A7D"/>
    <w:rsid w:val="006850BB"/>
    <w:rsid w:val="00685829"/>
    <w:rsid w:val="00685E75"/>
    <w:rsid w:val="006861F4"/>
    <w:rsid w:val="00686646"/>
    <w:rsid w:val="006867F7"/>
    <w:rsid w:val="00686873"/>
    <w:rsid w:val="0068787C"/>
    <w:rsid w:val="00690B1B"/>
    <w:rsid w:val="00690C25"/>
    <w:rsid w:val="006927EF"/>
    <w:rsid w:val="00692969"/>
    <w:rsid w:val="00695AB1"/>
    <w:rsid w:val="00696043"/>
    <w:rsid w:val="006967FF"/>
    <w:rsid w:val="00697737"/>
    <w:rsid w:val="006A074B"/>
    <w:rsid w:val="006A2658"/>
    <w:rsid w:val="006A40A0"/>
    <w:rsid w:val="006A4A80"/>
    <w:rsid w:val="006A597C"/>
    <w:rsid w:val="006A5AB7"/>
    <w:rsid w:val="006A60D5"/>
    <w:rsid w:val="006A631D"/>
    <w:rsid w:val="006A7EBE"/>
    <w:rsid w:val="006B1533"/>
    <w:rsid w:val="006B15FE"/>
    <w:rsid w:val="006B17FF"/>
    <w:rsid w:val="006B2A5B"/>
    <w:rsid w:val="006B364B"/>
    <w:rsid w:val="006B3EBE"/>
    <w:rsid w:val="006B5376"/>
    <w:rsid w:val="006B6467"/>
    <w:rsid w:val="006C1233"/>
    <w:rsid w:val="006C2612"/>
    <w:rsid w:val="006C2DED"/>
    <w:rsid w:val="006C31E3"/>
    <w:rsid w:val="006C3221"/>
    <w:rsid w:val="006C37A7"/>
    <w:rsid w:val="006C429C"/>
    <w:rsid w:val="006C54CC"/>
    <w:rsid w:val="006C57F0"/>
    <w:rsid w:val="006C7B81"/>
    <w:rsid w:val="006D0C96"/>
    <w:rsid w:val="006D0E71"/>
    <w:rsid w:val="006D33CF"/>
    <w:rsid w:val="006D3B71"/>
    <w:rsid w:val="006D492C"/>
    <w:rsid w:val="006D4E65"/>
    <w:rsid w:val="006D5856"/>
    <w:rsid w:val="006D7066"/>
    <w:rsid w:val="006E1837"/>
    <w:rsid w:val="006E2ADE"/>
    <w:rsid w:val="006E5384"/>
    <w:rsid w:val="006E56BE"/>
    <w:rsid w:val="006E5B2A"/>
    <w:rsid w:val="006E6A71"/>
    <w:rsid w:val="006E6AF7"/>
    <w:rsid w:val="006F065C"/>
    <w:rsid w:val="006F19C4"/>
    <w:rsid w:val="006F1B51"/>
    <w:rsid w:val="006F20E4"/>
    <w:rsid w:val="006F2633"/>
    <w:rsid w:val="006F2D6F"/>
    <w:rsid w:val="006F3560"/>
    <w:rsid w:val="006F438C"/>
    <w:rsid w:val="006F4EC0"/>
    <w:rsid w:val="006F5430"/>
    <w:rsid w:val="006F58B7"/>
    <w:rsid w:val="006F7B57"/>
    <w:rsid w:val="007013A6"/>
    <w:rsid w:val="007016FF"/>
    <w:rsid w:val="0070210A"/>
    <w:rsid w:val="007033F4"/>
    <w:rsid w:val="00703E01"/>
    <w:rsid w:val="007051F3"/>
    <w:rsid w:val="00706416"/>
    <w:rsid w:val="00706696"/>
    <w:rsid w:val="007068AA"/>
    <w:rsid w:val="0070706E"/>
    <w:rsid w:val="00707CC4"/>
    <w:rsid w:val="007103B8"/>
    <w:rsid w:val="007106CD"/>
    <w:rsid w:val="0071106E"/>
    <w:rsid w:val="007111EF"/>
    <w:rsid w:val="007116DB"/>
    <w:rsid w:val="0071312B"/>
    <w:rsid w:val="007134FE"/>
    <w:rsid w:val="00713AB0"/>
    <w:rsid w:val="00716B4F"/>
    <w:rsid w:val="0072012B"/>
    <w:rsid w:val="007207D7"/>
    <w:rsid w:val="00721636"/>
    <w:rsid w:val="00721845"/>
    <w:rsid w:val="00721AD9"/>
    <w:rsid w:val="00722857"/>
    <w:rsid w:val="00724ED3"/>
    <w:rsid w:val="007256CF"/>
    <w:rsid w:val="00725E33"/>
    <w:rsid w:val="00726428"/>
    <w:rsid w:val="0072669D"/>
    <w:rsid w:val="007273B1"/>
    <w:rsid w:val="0073097B"/>
    <w:rsid w:val="00730B01"/>
    <w:rsid w:val="00731B7E"/>
    <w:rsid w:val="007320D1"/>
    <w:rsid w:val="0073395C"/>
    <w:rsid w:val="00733ACC"/>
    <w:rsid w:val="007344C3"/>
    <w:rsid w:val="00734D77"/>
    <w:rsid w:val="00735DDA"/>
    <w:rsid w:val="007368BC"/>
    <w:rsid w:val="0074029E"/>
    <w:rsid w:val="00741B40"/>
    <w:rsid w:val="007434BC"/>
    <w:rsid w:val="0074426D"/>
    <w:rsid w:val="00744F62"/>
    <w:rsid w:val="0074513B"/>
    <w:rsid w:val="0075072B"/>
    <w:rsid w:val="00751622"/>
    <w:rsid w:val="007516CE"/>
    <w:rsid w:val="00751975"/>
    <w:rsid w:val="00753232"/>
    <w:rsid w:val="00754C0E"/>
    <w:rsid w:val="00757207"/>
    <w:rsid w:val="007574E6"/>
    <w:rsid w:val="007575DE"/>
    <w:rsid w:val="007602C3"/>
    <w:rsid w:val="0076034A"/>
    <w:rsid w:val="007606BA"/>
    <w:rsid w:val="00760A27"/>
    <w:rsid w:val="00761391"/>
    <w:rsid w:val="00762DF3"/>
    <w:rsid w:val="00763F27"/>
    <w:rsid w:val="00764079"/>
    <w:rsid w:val="00764450"/>
    <w:rsid w:val="0076477A"/>
    <w:rsid w:val="007649B0"/>
    <w:rsid w:val="00764C59"/>
    <w:rsid w:val="0076560B"/>
    <w:rsid w:val="0076651B"/>
    <w:rsid w:val="00766BD7"/>
    <w:rsid w:val="00767233"/>
    <w:rsid w:val="00767958"/>
    <w:rsid w:val="00770B6A"/>
    <w:rsid w:val="00771BE0"/>
    <w:rsid w:val="00771F5A"/>
    <w:rsid w:val="00772BC3"/>
    <w:rsid w:val="00772CF9"/>
    <w:rsid w:val="00774929"/>
    <w:rsid w:val="007768DF"/>
    <w:rsid w:val="00776E39"/>
    <w:rsid w:val="007771AE"/>
    <w:rsid w:val="007802C2"/>
    <w:rsid w:val="00780743"/>
    <w:rsid w:val="00780B85"/>
    <w:rsid w:val="00780BC0"/>
    <w:rsid w:val="00782041"/>
    <w:rsid w:val="007822E7"/>
    <w:rsid w:val="00782390"/>
    <w:rsid w:val="007823FE"/>
    <w:rsid w:val="007834A8"/>
    <w:rsid w:val="00783727"/>
    <w:rsid w:val="0078568F"/>
    <w:rsid w:val="00785963"/>
    <w:rsid w:val="0078738C"/>
    <w:rsid w:val="007878D1"/>
    <w:rsid w:val="007902B8"/>
    <w:rsid w:val="007904E7"/>
    <w:rsid w:val="007915DF"/>
    <w:rsid w:val="007915E7"/>
    <w:rsid w:val="00791BE7"/>
    <w:rsid w:val="007926EC"/>
    <w:rsid w:val="00792B59"/>
    <w:rsid w:val="00793309"/>
    <w:rsid w:val="00794BF5"/>
    <w:rsid w:val="0079564F"/>
    <w:rsid w:val="00796779"/>
    <w:rsid w:val="00796BDD"/>
    <w:rsid w:val="00797747"/>
    <w:rsid w:val="007A08B1"/>
    <w:rsid w:val="007A0974"/>
    <w:rsid w:val="007A108F"/>
    <w:rsid w:val="007A58B7"/>
    <w:rsid w:val="007A5A82"/>
    <w:rsid w:val="007A7BA4"/>
    <w:rsid w:val="007B0C33"/>
    <w:rsid w:val="007B17EC"/>
    <w:rsid w:val="007B1A8F"/>
    <w:rsid w:val="007B23A7"/>
    <w:rsid w:val="007B3172"/>
    <w:rsid w:val="007B35DF"/>
    <w:rsid w:val="007B3F96"/>
    <w:rsid w:val="007B5676"/>
    <w:rsid w:val="007B6B79"/>
    <w:rsid w:val="007C086E"/>
    <w:rsid w:val="007C0D00"/>
    <w:rsid w:val="007C1732"/>
    <w:rsid w:val="007C1DDA"/>
    <w:rsid w:val="007C2A98"/>
    <w:rsid w:val="007C3049"/>
    <w:rsid w:val="007C3AB3"/>
    <w:rsid w:val="007C4468"/>
    <w:rsid w:val="007C53B4"/>
    <w:rsid w:val="007C769E"/>
    <w:rsid w:val="007D09DA"/>
    <w:rsid w:val="007D0BEC"/>
    <w:rsid w:val="007D0C5A"/>
    <w:rsid w:val="007D2F3F"/>
    <w:rsid w:val="007D31C3"/>
    <w:rsid w:val="007D5B3C"/>
    <w:rsid w:val="007D6617"/>
    <w:rsid w:val="007D6B02"/>
    <w:rsid w:val="007D79BE"/>
    <w:rsid w:val="007E0B25"/>
    <w:rsid w:val="007E1EFE"/>
    <w:rsid w:val="007E3E6F"/>
    <w:rsid w:val="007E5931"/>
    <w:rsid w:val="007E5DC6"/>
    <w:rsid w:val="007E7925"/>
    <w:rsid w:val="007F0367"/>
    <w:rsid w:val="007F0499"/>
    <w:rsid w:val="007F10DB"/>
    <w:rsid w:val="007F15FD"/>
    <w:rsid w:val="007F2C0C"/>
    <w:rsid w:val="007F3795"/>
    <w:rsid w:val="007F3801"/>
    <w:rsid w:val="007F39BF"/>
    <w:rsid w:val="007F6314"/>
    <w:rsid w:val="007F6A9A"/>
    <w:rsid w:val="007F6F55"/>
    <w:rsid w:val="007F7333"/>
    <w:rsid w:val="007F7468"/>
    <w:rsid w:val="00800DF7"/>
    <w:rsid w:val="00801F58"/>
    <w:rsid w:val="008027AB"/>
    <w:rsid w:val="00803B25"/>
    <w:rsid w:val="00803BF3"/>
    <w:rsid w:val="00803E7B"/>
    <w:rsid w:val="008049E1"/>
    <w:rsid w:val="00805A2D"/>
    <w:rsid w:val="0080690E"/>
    <w:rsid w:val="008077C7"/>
    <w:rsid w:val="00807B82"/>
    <w:rsid w:val="00807BB8"/>
    <w:rsid w:val="0081081E"/>
    <w:rsid w:val="00810CA3"/>
    <w:rsid w:val="008124C3"/>
    <w:rsid w:val="00812DDD"/>
    <w:rsid w:val="0081332F"/>
    <w:rsid w:val="0081451F"/>
    <w:rsid w:val="008172C2"/>
    <w:rsid w:val="00817A1A"/>
    <w:rsid w:val="008214C5"/>
    <w:rsid w:val="00822FAC"/>
    <w:rsid w:val="00823DA2"/>
    <w:rsid w:val="00826047"/>
    <w:rsid w:val="00831038"/>
    <w:rsid w:val="00831DDE"/>
    <w:rsid w:val="008320FD"/>
    <w:rsid w:val="008325AB"/>
    <w:rsid w:val="00832B55"/>
    <w:rsid w:val="00833591"/>
    <w:rsid w:val="00836018"/>
    <w:rsid w:val="008370B2"/>
    <w:rsid w:val="008374E3"/>
    <w:rsid w:val="0084122A"/>
    <w:rsid w:val="00842481"/>
    <w:rsid w:val="008425A8"/>
    <w:rsid w:val="008443FB"/>
    <w:rsid w:val="00844612"/>
    <w:rsid w:val="00844669"/>
    <w:rsid w:val="00844E02"/>
    <w:rsid w:val="008451E3"/>
    <w:rsid w:val="00846A26"/>
    <w:rsid w:val="00847F54"/>
    <w:rsid w:val="0085119A"/>
    <w:rsid w:val="00851BF1"/>
    <w:rsid w:val="00853B5A"/>
    <w:rsid w:val="00853EE4"/>
    <w:rsid w:val="00854676"/>
    <w:rsid w:val="00855A38"/>
    <w:rsid w:val="00856374"/>
    <w:rsid w:val="00857983"/>
    <w:rsid w:val="00857A66"/>
    <w:rsid w:val="00860158"/>
    <w:rsid w:val="00860C52"/>
    <w:rsid w:val="008615F8"/>
    <w:rsid w:val="00861F89"/>
    <w:rsid w:val="0086262B"/>
    <w:rsid w:val="00862E5E"/>
    <w:rsid w:val="008636B9"/>
    <w:rsid w:val="008638B2"/>
    <w:rsid w:val="00864183"/>
    <w:rsid w:val="008657F6"/>
    <w:rsid w:val="0086672F"/>
    <w:rsid w:val="008674C0"/>
    <w:rsid w:val="00870385"/>
    <w:rsid w:val="00870675"/>
    <w:rsid w:val="008727AB"/>
    <w:rsid w:val="00872D39"/>
    <w:rsid w:val="008738B1"/>
    <w:rsid w:val="008746F2"/>
    <w:rsid w:val="0088093D"/>
    <w:rsid w:val="00880C11"/>
    <w:rsid w:val="0088199B"/>
    <w:rsid w:val="00881D22"/>
    <w:rsid w:val="008845B9"/>
    <w:rsid w:val="00884688"/>
    <w:rsid w:val="00884AF2"/>
    <w:rsid w:val="00884FDC"/>
    <w:rsid w:val="00885428"/>
    <w:rsid w:val="0088555D"/>
    <w:rsid w:val="008860DA"/>
    <w:rsid w:val="00886128"/>
    <w:rsid w:val="00886876"/>
    <w:rsid w:val="00887746"/>
    <w:rsid w:val="008901E6"/>
    <w:rsid w:val="008903E4"/>
    <w:rsid w:val="00890CF1"/>
    <w:rsid w:val="008919C9"/>
    <w:rsid w:val="008934C9"/>
    <w:rsid w:val="00893EE4"/>
    <w:rsid w:val="00894860"/>
    <w:rsid w:val="00895C56"/>
    <w:rsid w:val="00895DBB"/>
    <w:rsid w:val="008965A9"/>
    <w:rsid w:val="00896CDC"/>
    <w:rsid w:val="00896FD8"/>
    <w:rsid w:val="00897BAB"/>
    <w:rsid w:val="008A0A74"/>
    <w:rsid w:val="008A119E"/>
    <w:rsid w:val="008A2319"/>
    <w:rsid w:val="008A3708"/>
    <w:rsid w:val="008A47C5"/>
    <w:rsid w:val="008B1839"/>
    <w:rsid w:val="008B1A4F"/>
    <w:rsid w:val="008B1EB8"/>
    <w:rsid w:val="008B2413"/>
    <w:rsid w:val="008B45FF"/>
    <w:rsid w:val="008B470F"/>
    <w:rsid w:val="008B479A"/>
    <w:rsid w:val="008B5162"/>
    <w:rsid w:val="008B577F"/>
    <w:rsid w:val="008B6AA8"/>
    <w:rsid w:val="008B7D91"/>
    <w:rsid w:val="008C127A"/>
    <w:rsid w:val="008C14B8"/>
    <w:rsid w:val="008C1512"/>
    <w:rsid w:val="008C1F9A"/>
    <w:rsid w:val="008C2F70"/>
    <w:rsid w:val="008C3516"/>
    <w:rsid w:val="008C3D8E"/>
    <w:rsid w:val="008C4848"/>
    <w:rsid w:val="008C4DD0"/>
    <w:rsid w:val="008C5188"/>
    <w:rsid w:val="008C5EED"/>
    <w:rsid w:val="008C7010"/>
    <w:rsid w:val="008C75C0"/>
    <w:rsid w:val="008C7D03"/>
    <w:rsid w:val="008D0186"/>
    <w:rsid w:val="008D0905"/>
    <w:rsid w:val="008D1E32"/>
    <w:rsid w:val="008D22A5"/>
    <w:rsid w:val="008D2345"/>
    <w:rsid w:val="008D2F3C"/>
    <w:rsid w:val="008D4E53"/>
    <w:rsid w:val="008D5C78"/>
    <w:rsid w:val="008D664C"/>
    <w:rsid w:val="008E081C"/>
    <w:rsid w:val="008E085F"/>
    <w:rsid w:val="008E1ACC"/>
    <w:rsid w:val="008E2636"/>
    <w:rsid w:val="008E2B2A"/>
    <w:rsid w:val="008E41CE"/>
    <w:rsid w:val="008E4967"/>
    <w:rsid w:val="008E54BF"/>
    <w:rsid w:val="008E5BD9"/>
    <w:rsid w:val="008E60BA"/>
    <w:rsid w:val="008E6936"/>
    <w:rsid w:val="008E7ADC"/>
    <w:rsid w:val="008F0907"/>
    <w:rsid w:val="008F0F4B"/>
    <w:rsid w:val="008F2AD0"/>
    <w:rsid w:val="008F402E"/>
    <w:rsid w:val="008F49B8"/>
    <w:rsid w:val="008F51F2"/>
    <w:rsid w:val="008F5E50"/>
    <w:rsid w:val="009019D7"/>
    <w:rsid w:val="00903433"/>
    <w:rsid w:val="00903A22"/>
    <w:rsid w:val="009050FC"/>
    <w:rsid w:val="00905F33"/>
    <w:rsid w:val="00906904"/>
    <w:rsid w:val="009071EA"/>
    <w:rsid w:val="009078E1"/>
    <w:rsid w:val="00907E6F"/>
    <w:rsid w:val="0091007B"/>
    <w:rsid w:val="0091169C"/>
    <w:rsid w:val="0091223D"/>
    <w:rsid w:val="00912625"/>
    <w:rsid w:val="00912BC4"/>
    <w:rsid w:val="00912F7C"/>
    <w:rsid w:val="0091361D"/>
    <w:rsid w:val="009136F8"/>
    <w:rsid w:val="009148AC"/>
    <w:rsid w:val="00914A81"/>
    <w:rsid w:val="00915633"/>
    <w:rsid w:val="00917CBA"/>
    <w:rsid w:val="00921613"/>
    <w:rsid w:val="0092168A"/>
    <w:rsid w:val="00921A11"/>
    <w:rsid w:val="00921BF6"/>
    <w:rsid w:val="00921E8E"/>
    <w:rsid w:val="00923894"/>
    <w:rsid w:val="009262CA"/>
    <w:rsid w:val="00926BEC"/>
    <w:rsid w:val="009276C0"/>
    <w:rsid w:val="0093032C"/>
    <w:rsid w:val="009305FE"/>
    <w:rsid w:val="0093087B"/>
    <w:rsid w:val="00930D16"/>
    <w:rsid w:val="00931431"/>
    <w:rsid w:val="00931DED"/>
    <w:rsid w:val="00931EC0"/>
    <w:rsid w:val="0093207D"/>
    <w:rsid w:val="009320F2"/>
    <w:rsid w:val="00932245"/>
    <w:rsid w:val="009324CE"/>
    <w:rsid w:val="009324D5"/>
    <w:rsid w:val="00932954"/>
    <w:rsid w:val="009340C7"/>
    <w:rsid w:val="00934DC3"/>
    <w:rsid w:val="00936BE8"/>
    <w:rsid w:val="00936C4A"/>
    <w:rsid w:val="00937FA2"/>
    <w:rsid w:val="00940878"/>
    <w:rsid w:val="009413D4"/>
    <w:rsid w:val="00941586"/>
    <w:rsid w:val="0094219F"/>
    <w:rsid w:val="00942F48"/>
    <w:rsid w:val="00944562"/>
    <w:rsid w:val="009452A1"/>
    <w:rsid w:val="00945DB1"/>
    <w:rsid w:val="00946995"/>
    <w:rsid w:val="00946BC5"/>
    <w:rsid w:val="009471F7"/>
    <w:rsid w:val="0094786D"/>
    <w:rsid w:val="00950328"/>
    <w:rsid w:val="00950B88"/>
    <w:rsid w:val="00951085"/>
    <w:rsid w:val="00951227"/>
    <w:rsid w:val="00951B79"/>
    <w:rsid w:val="00952AD4"/>
    <w:rsid w:val="00952CC8"/>
    <w:rsid w:val="009531D3"/>
    <w:rsid w:val="00953346"/>
    <w:rsid w:val="00953A82"/>
    <w:rsid w:val="009540D7"/>
    <w:rsid w:val="009562C0"/>
    <w:rsid w:val="00957707"/>
    <w:rsid w:val="00960372"/>
    <w:rsid w:val="00960666"/>
    <w:rsid w:val="00960994"/>
    <w:rsid w:val="0096141A"/>
    <w:rsid w:val="009614C7"/>
    <w:rsid w:val="00962314"/>
    <w:rsid w:val="009649B2"/>
    <w:rsid w:val="009649F4"/>
    <w:rsid w:val="00965D22"/>
    <w:rsid w:val="00967FC6"/>
    <w:rsid w:val="009715E9"/>
    <w:rsid w:val="00972EE3"/>
    <w:rsid w:val="009733F1"/>
    <w:rsid w:val="00973585"/>
    <w:rsid w:val="00973AE3"/>
    <w:rsid w:val="00974638"/>
    <w:rsid w:val="0097473A"/>
    <w:rsid w:val="00975837"/>
    <w:rsid w:val="0097584D"/>
    <w:rsid w:val="00976884"/>
    <w:rsid w:val="009835A7"/>
    <w:rsid w:val="009849C4"/>
    <w:rsid w:val="009850F2"/>
    <w:rsid w:val="00985F10"/>
    <w:rsid w:val="00986A22"/>
    <w:rsid w:val="00992519"/>
    <w:rsid w:val="00992A19"/>
    <w:rsid w:val="00992ECD"/>
    <w:rsid w:val="009931B0"/>
    <w:rsid w:val="009935A8"/>
    <w:rsid w:val="00994952"/>
    <w:rsid w:val="00994D1A"/>
    <w:rsid w:val="009974AC"/>
    <w:rsid w:val="00997738"/>
    <w:rsid w:val="00997B74"/>
    <w:rsid w:val="009A127A"/>
    <w:rsid w:val="009A1965"/>
    <w:rsid w:val="009A1D79"/>
    <w:rsid w:val="009A319E"/>
    <w:rsid w:val="009A3C05"/>
    <w:rsid w:val="009A489D"/>
    <w:rsid w:val="009A4CE6"/>
    <w:rsid w:val="009A4F65"/>
    <w:rsid w:val="009A5386"/>
    <w:rsid w:val="009A5CE0"/>
    <w:rsid w:val="009B0E1F"/>
    <w:rsid w:val="009B1180"/>
    <w:rsid w:val="009B2486"/>
    <w:rsid w:val="009B24BD"/>
    <w:rsid w:val="009B522A"/>
    <w:rsid w:val="009B5465"/>
    <w:rsid w:val="009B645E"/>
    <w:rsid w:val="009C017B"/>
    <w:rsid w:val="009C035F"/>
    <w:rsid w:val="009C0454"/>
    <w:rsid w:val="009C07D6"/>
    <w:rsid w:val="009C139C"/>
    <w:rsid w:val="009C1624"/>
    <w:rsid w:val="009C173C"/>
    <w:rsid w:val="009C1B18"/>
    <w:rsid w:val="009C1D69"/>
    <w:rsid w:val="009C432E"/>
    <w:rsid w:val="009C4772"/>
    <w:rsid w:val="009C49BC"/>
    <w:rsid w:val="009C4B25"/>
    <w:rsid w:val="009C4C50"/>
    <w:rsid w:val="009C5DA3"/>
    <w:rsid w:val="009C6270"/>
    <w:rsid w:val="009C6E12"/>
    <w:rsid w:val="009D13C6"/>
    <w:rsid w:val="009D1444"/>
    <w:rsid w:val="009D2AA4"/>
    <w:rsid w:val="009D2F89"/>
    <w:rsid w:val="009D3936"/>
    <w:rsid w:val="009D448F"/>
    <w:rsid w:val="009D7306"/>
    <w:rsid w:val="009D7DAC"/>
    <w:rsid w:val="009E0121"/>
    <w:rsid w:val="009E0EDA"/>
    <w:rsid w:val="009E14D4"/>
    <w:rsid w:val="009E3D6E"/>
    <w:rsid w:val="009E40BF"/>
    <w:rsid w:val="009E4AFC"/>
    <w:rsid w:val="009E514C"/>
    <w:rsid w:val="009E55E0"/>
    <w:rsid w:val="009E6160"/>
    <w:rsid w:val="009F0032"/>
    <w:rsid w:val="009F0DCA"/>
    <w:rsid w:val="009F0FBB"/>
    <w:rsid w:val="009F1107"/>
    <w:rsid w:val="009F260D"/>
    <w:rsid w:val="009F285C"/>
    <w:rsid w:val="009F46C7"/>
    <w:rsid w:val="009F5A50"/>
    <w:rsid w:val="009F7631"/>
    <w:rsid w:val="009F79D5"/>
    <w:rsid w:val="00A02CCA"/>
    <w:rsid w:val="00A03616"/>
    <w:rsid w:val="00A04A0F"/>
    <w:rsid w:val="00A04E4A"/>
    <w:rsid w:val="00A05093"/>
    <w:rsid w:val="00A07755"/>
    <w:rsid w:val="00A105F1"/>
    <w:rsid w:val="00A10F08"/>
    <w:rsid w:val="00A10FB5"/>
    <w:rsid w:val="00A12634"/>
    <w:rsid w:val="00A13E2D"/>
    <w:rsid w:val="00A13E6F"/>
    <w:rsid w:val="00A14097"/>
    <w:rsid w:val="00A14AC9"/>
    <w:rsid w:val="00A16AC1"/>
    <w:rsid w:val="00A175AD"/>
    <w:rsid w:val="00A20030"/>
    <w:rsid w:val="00A200F2"/>
    <w:rsid w:val="00A2019D"/>
    <w:rsid w:val="00A20EBF"/>
    <w:rsid w:val="00A20F53"/>
    <w:rsid w:val="00A211EF"/>
    <w:rsid w:val="00A22518"/>
    <w:rsid w:val="00A2328F"/>
    <w:rsid w:val="00A236B4"/>
    <w:rsid w:val="00A244CD"/>
    <w:rsid w:val="00A24D51"/>
    <w:rsid w:val="00A24FA4"/>
    <w:rsid w:val="00A25D4D"/>
    <w:rsid w:val="00A26166"/>
    <w:rsid w:val="00A26174"/>
    <w:rsid w:val="00A26CD0"/>
    <w:rsid w:val="00A27281"/>
    <w:rsid w:val="00A31146"/>
    <w:rsid w:val="00A311FC"/>
    <w:rsid w:val="00A31C9D"/>
    <w:rsid w:val="00A31CA0"/>
    <w:rsid w:val="00A32006"/>
    <w:rsid w:val="00A3269D"/>
    <w:rsid w:val="00A3337C"/>
    <w:rsid w:val="00A34C4D"/>
    <w:rsid w:val="00A37A12"/>
    <w:rsid w:val="00A37C11"/>
    <w:rsid w:val="00A4106F"/>
    <w:rsid w:val="00A439DE"/>
    <w:rsid w:val="00A4413D"/>
    <w:rsid w:val="00A44576"/>
    <w:rsid w:val="00A44F1B"/>
    <w:rsid w:val="00A44FE5"/>
    <w:rsid w:val="00A45F47"/>
    <w:rsid w:val="00A4665F"/>
    <w:rsid w:val="00A46831"/>
    <w:rsid w:val="00A52408"/>
    <w:rsid w:val="00A52956"/>
    <w:rsid w:val="00A53E1A"/>
    <w:rsid w:val="00A54812"/>
    <w:rsid w:val="00A568E4"/>
    <w:rsid w:val="00A56B74"/>
    <w:rsid w:val="00A56F03"/>
    <w:rsid w:val="00A57397"/>
    <w:rsid w:val="00A5781D"/>
    <w:rsid w:val="00A60483"/>
    <w:rsid w:val="00A613D0"/>
    <w:rsid w:val="00A62D95"/>
    <w:rsid w:val="00A6492C"/>
    <w:rsid w:val="00A64F49"/>
    <w:rsid w:val="00A65882"/>
    <w:rsid w:val="00A665F9"/>
    <w:rsid w:val="00A67C8F"/>
    <w:rsid w:val="00A70428"/>
    <w:rsid w:val="00A71218"/>
    <w:rsid w:val="00A746E9"/>
    <w:rsid w:val="00A7558D"/>
    <w:rsid w:val="00A75A3E"/>
    <w:rsid w:val="00A7796D"/>
    <w:rsid w:val="00A77B37"/>
    <w:rsid w:val="00A77C55"/>
    <w:rsid w:val="00A804F3"/>
    <w:rsid w:val="00A80971"/>
    <w:rsid w:val="00A80BE5"/>
    <w:rsid w:val="00A82105"/>
    <w:rsid w:val="00A8397E"/>
    <w:rsid w:val="00A83E04"/>
    <w:rsid w:val="00A845A3"/>
    <w:rsid w:val="00A84649"/>
    <w:rsid w:val="00A85112"/>
    <w:rsid w:val="00A8699E"/>
    <w:rsid w:val="00A86EB7"/>
    <w:rsid w:val="00A875E7"/>
    <w:rsid w:val="00A9231B"/>
    <w:rsid w:val="00A94598"/>
    <w:rsid w:val="00A95B18"/>
    <w:rsid w:val="00A9652D"/>
    <w:rsid w:val="00A96854"/>
    <w:rsid w:val="00A96C61"/>
    <w:rsid w:val="00A9721E"/>
    <w:rsid w:val="00A97690"/>
    <w:rsid w:val="00A97D19"/>
    <w:rsid w:val="00AA03A4"/>
    <w:rsid w:val="00AA0D88"/>
    <w:rsid w:val="00AA0FA9"/>
    <w:rsid w:val="00AA1428"/>
    <w:rsid w:val="00AA24C2"/>
    <w:rsid w:val="00AA2737"/>
    <w:rsid w:val="00AA6143"/>
    <w:rsid w:val="00AA65AA"/>
    <w:rsid w:val="00AA6E81"/>
    <w:rsid w:val="00AB094D"/>
    <w:rsid w:val="00AB18AB"/>
    <w:rsid w:val="00AB233A"/>
    <w:rsid w:val="00AB39ED"/>
    <w:rsid w:val="00AB4051"/>
    <w:rsid w:val="00AB4446"/>
    <w:rsid w:val="00AB4697"/>
    <w:rsid w:val="00AB4700"/>
    <w:rsid w:val="00AB4BE6"/>
    <w:rsid w:val="00AB4C12"/>
    <w:rsid w:val="00AC0739"/>
    <w:rsid w:val="00AC0AAF"/>
    <w:rsid w:val="00AC162B"/>
    <w:rsid w:val="00AC1693"/>
    <w:rsid w:val="00AC35D5"/>
    <w:rsid w:val="00AC4910"/>
    <w:rsid w:val="00AC4E30"/>
    <w:rsid w:val="00AC527D"/>
    <w:rsid w:val="00AC5A81"/>
    <w:rsid w:val="00AC60AB"/>
    <w:rsid w:val="00AC622B"/>
    <w:rsid w:val="00AC7E59"/>
    <w:rsid w:val="00AD1519"/>
    <w:rsid w:val="00AD1F1B"/>
    <w:rsid w:val="00AD1FC0"/>
    <w:rsid w:val="00AD21B1"/>
    <w:rsid w:val="00AD2585"/>
    <w:rsid w:val="00AD2CA9"/>
    <w:rsid w:val="00AD3F4B"/>
    <w:rsid w:val="00AD4784"/>
    <w:rsid w:val="00AD50D2"/>
    <w:rsid w:val="00AD6187"/>
    <w:rsid w:val="00AD7143"/>
    <w:rsid w:val="00AD7C69"/>
    <w:rsid w:val="00AE0889"/>
    <w:rsid w:val="00AE12A9"/>
    <w:rsid w:val="00AE20E4"/>
    <w:rsid w:val="00AE2B76"/>
    <w:rsid w:val="00AE2BA9"/>
    <w:rsid w:val="00AE4C73"/>
    <w:rsid w:val="00AE55E8"/>
    <w:rsid w:val="00AE647C"/>
    <w:rsid w:val="00AE7219"/>
    <w:rsid w:val="00AE723A"/>
    <w:rsid w:val="00AF1FD1"/>
    <w:rsid w:val="00AF5D22"/>
    <w:rsid w:val="00AF61A8"/>
    <w:rsid w:val="00AF629F"/>
    <w:rsid w:val="00AF6463"/>
    <w:rsid w:val="00AF7842"/>
    <w:rsid w:val="00B0099E"/>
    <w:rsid w:val="00B015AF"/>
    <w:rsid w:val="00B02017"/>
    <w:rsid w:val="00B02DBC"/>
    <w:rsid w:val="00B03E88"/>
    <w:rsid w:val="00B03F59"/>
    <w:rsid w:val="00B04890"/>
    <w:rsid w:val="00B07560"/>
    <w:rsid w:val="00B07E91"/>
    <w:rsid w:val="00B1006B"/>
    <w:rsid w:val="00B10D5C"/>
    <w:rsid w:val="00B133B8"/>
    <w:rsid w:val="00B13D06"/>
    <w:rsid w:val="00B1411D"/>
    <w:rsid w:val="00B1532F"/>
    <w:rsid w:val="00B21FF2"/>
    <w:rsid w:val="00B223CF"/>
    <w:rsid w:val="00B22C9E"/>
    <w:rsid w:val="00B23815"/>
    <w:rsid w:val="00B25043"/>
    <w:rsid w:val="00B25A8C"/>
    <w:rsid w:val="00B27657"/>
    <w:rsid w:val="00B278C7"/>
    <w:rsid w:val="00B27A6D"/>
    <w:rsid w:val="00B321C3"/>
    <w:rsid w:val="00B32643"/>
    <w:rsid w:val="00B32E12"/>
    <w:rsid w:val="00B333EF"/>
    <w:rsid w:val="00B33569"/>
    <w:rsid w:val="00B33F80"/>
    <w:rsid w:val="00B34083"/>
    <w:rsid w:val="00B344EA"/>
    <w:rsid w:val="00B34612"/>
    <w:rsid w:val="00B36832"/>
    <w:rsid w:val="00B36F87"/>
    <w:rsid w:val="00B37036"/>
    <w:rsid w:val="00B37D02"/>
    <w:rsid w:val="00B412A7"/>
    <w:rsid w:val="00B4150F"/>
    <w:rsid w:val="00B43140"/>
    <w:rsid w:val="00B437EA"/>
    <w:rsid w:val="00B439EE"/>
    <w:rsid w:val="00B4505A"/>
    <w:rsid w:val="00B457DF"/>
    <w:rsid w:val="00B4594E"/>
    <w:rsid w:val="00B45B91"/>
    <w:rsid w:val="00B45F70"/>
    <w:rsid w:val="00B4616F"/>
    <w:rsid w:val="00B50D2B"/>
    <w:rsid w:val="00B5127E"/>
    <w:rsid w:val="00B51E19"/>
    <w:rsid w:val="00B52AA1"/>
    <w:rsid w:val="00B52EAC"/>
    <w:rsid w:val="00B569D3"/>
    <w:rsid w:val="00B60702"/>
    <w:rsid w:val="00B61701"/>
    <w:rsid w:val="00B61F5D"/>
    <w:rsid w:val="00B62670"/>
    <w:rsid w:val="00B62DE9"/>
    <w:rsid w:val="00B638C8"/>
    <w:rsid w:val="00B659A1"/>
    <w:rsid w:val="00B65CD5"/>
    <w:rsid w:val="00B67ABC"/>
    <w:rsid w:val="00B7030D"/>
    <w:rsid w:val="00B70A2B"/>
    <w:rsid w:val="00B71177"/>
    <w:rsid w:val="00B71CEF"/>
    <w:rsid w:val="00B72481"/>
    <w:rsid w:val="00B72AB6"/>
    <w:rsid w:val="00B72E01"/>
    <w:rsid w:val="00B73555"/>
    <w:rsid w:val="00B736EE"/>
    <w:rsid w:val="00B74C22"/>
    <w:rsid w:val="00B76C81"/>
    <w:rsid w:val="00B76E39"/>
    <w:rsid w:val="00B77123"/>
    <w:rsid w:val="00B771F2"/>
    <w:rsid w:val="00B77E9F"/>
    <w:rsid w:val="00B8038B"/>
    <w:rsid w:val="00B80760"/>
    <w:rsid w:val="00B80D6F"/>
    <w:rsid w:val="00B80DAB"/>
    <w:rsid w:val="00B81FF1"/>
    <w:rsid w:val="00B82918"/>
    <w:rsid w:val="00B82919"/>
    <w:rsid w:val="00B82B0C"/>
    <w:rsid w:val="00B832E5"/>
    <w:rsid w:val="00B83491"/>
    <w:rsid w:val="00B83DF1"/>
    <w:rsid w:val="00B84655"/>
    <w:rsid w:val="00B855C8"/>
    <w:rsid w:val="00B876FB"/>
    <w:rsid w:val="00B87A03"/>
    <w:rsid w:val="00B9134B"/>
    <w:rsid w:val="00B913E9"/>
    <w:rsid w:val="00B916D1"/>
    <w:rsid w:val="00B91745"/>
    <w:rsid w:val="00B91D73"/>
    <w:rsid w:val="00B91D7F"/>
    <w:rsid w:val="00B91D83"/>
    <w:rsid w:val="00B93EEC"/>
    <w:rsid w:val="00B948B9"/>
    <w:rsid w:val="00B95230"/>
    <w:rsid w:val="00B95D87"/>
    <w:rsid w:val="00B97378"/>
    <w:rsid w:val="00BA0086"/>
    <w:rsid w:val="00BA06E4"/>
    <w:rsid w:val="00BA08B3"/>
    <w:rsid w:val="00BA10D1"/>
    <w:rsid w:val="00BA13EB"/>
    <w:rsid w:val="00BA2AF1"/>
    <w:rsid w:val="00BA2D69"/>
    <w:rsid w:val="00BA31D9"/>
    <w:rsid w:val="00BA3FC7"/>
    <w:rsid w:val="00BA41A7"/>
    <w:rsid w:val="00BA4B73"/>
    <w:rsid w:val="00BA559A"/>
    <w:rsid w:val="00BA590F"/>
    <w:rsid w:val="00BA5C88"/>
    <w:rsid w:val="00BA6283"/>
    <w:rsid w:val="00BA721F"/>
    <w:rsid w:val="00BB0F80"/>
    <w:rsid w:val="00BB158D"/>
    <w:rsid w:val="00BB2BD0"/>
    <w:rsid w:val="00BB3DDE"/>
    <w:rsid w:val="00BB466F"/>
    <w:rsid w:val="00BB696F"/>
    <w:rsid w:val="00BB6BC0"/>
    <w:rsid w:val="00BB6DAF"/>
    <w:rsid w:val="00BB72D4"/>
    <w:rsid w:val="00BB7977"/>
    <w:rsid w:val="00BB7F5D"/>
    <w:rsid w:val="00BC0029"/>
    <w:rsid w:val="00BC08AC"/>
    <w:rsid w:val="00BC1151"/>
    <w:rsid w:val="00BC127D"/>
    <w:rsid w:val="00BC1DD5"/>
    <w:rsid w:val="00BC32C7"/>
    <w:rsid w:val="00BC5023"/>
    <w:rsid w:val="00BC52CC"/>
    <w:rsid w:val="00BC56C9"/>
    <w:rsid w:val="00BC570D"/>
    <w:rsid w:val="00BC65B3"/>
    <w:rsid w:val="00BC7150"/>
    <w:rsid w:val="00BC74FD"/>
    <w:rsid w:val="00BC793F"/>
    <w:rsid w:val="00BC7AC3"/>
    <w:rsid w:val="00BC7FB4"/>
    <w:rsid w:val="00BD18BF"/>
    <w:rsid w:val="00BD1CF4"/>
    <w:rsid w:val="00BD2EEB"/>
    <w:rsid w:val="00BD3B03"/>
    <w:rsid w:val="00BD3C75"/>
    <w:rsid w:val="00BD3F76"/>
    <w:rsid w:val="00BD482D"/>
    <w:rsid w:val="00BD501F"/>
    <w:rsid w:val="00BD5C5D"/>
    <w:rsid w:val="00BD631A"/>
    <w:rsid w:val="00BD64A9"/>
    <w:rsid w:val="00BD6BF9"/>
    <w:rsid w:val="00BD7821"/>
    <w:rsid w:val="00BE1783"/>
    <w:rsid w:val="00BE1DBB"/>
    <w:rsid w:val="00BE201C"/>
    <w:rsid w:val="00BE291A"/>
    <w:rsid w:val="00BE2EE1"/>
    <w:rsid w:val="00BE3384"/>
    <w:rsid w:val="00BE4E44"/>
    <w:rsid w:val="00BE5DFA"/>
    <w:rsid w:val="00BE63AF"/>
    <w:rsid w:val="00BE6E1D"/>
    <w:rsid w:val="00BE7002"/>
    <w:rsid w:val="00BE7AB5"/>
    <w:rsid w:val="00BF0922"/>
    <w:rsid w:val="00BF0AB8"/>
    <w:rsid w:val="00BF1657"/>
    <w:rsid w:val="00BF1BB6"/>
    <w:rsid w:val="00BF2B77"/>
    <w:rsid w:val="00BF4063"/>
    <w:rsid w:val="00BF52B4"/>
    <w:rsid w:val="00BF59B8"/>
    <w:rsid w:val="00BF5DC2"/>
    <w:rsid w:val="00BF724C"/>
    <w:rsid w:val="00BF7387"/>
    <w:rsid w:val="00C02DDD"/>
    <w:rsid w:val="00C038F2"/>
    <w:rsid w:val="00C03E15"/>
    <w:rsid w:val="00C04885"/>
    <w:rsid w:val="00C04977"/>
    <w:rsid w:val="00C04AFB"/>
    <w:rsid w:val="00C04BA3"/>
    <w:rsid w:val="00C04E2D"/>
    <w:rsid w:val="00C04FCA"/>
    <w:rsid w:val="00C06B04"/>
    <w:rsid w:val="00C073D4"/>
    <w:rsid w:val="00C07ADB"/>
    <w:rsid w:val="00C07EC8"/>
    <w:rsid w:val="00C100EA"/>
    <w:rsid w:val="00C11625"/>
    <w:rsid w:val="00C11AE6"/>
    <w:rsid w:val="00C12138"/>
    <w:rsid w:val="00C137FD"/>
    <w:rsid w:val="00C146A6"/>
    <w:rsid w:val="00C14E6E"/>
    <w:rsid w:val="00C1519A"/>
    <w:rsid w:val="00C15C27"/>
    <w:rsid w:val="00C16AA9"/>
    <w:rsid w:val="00C16BCF"/>
    <w:rsid w:val="00C1702E"/>
    <w:rsid w:val="00C174BF"/>
    <w:rsid w:val="00C17F49"/>
    <w:rsid w:val="00C200AA"/>
    <w:rsid w:val="00C2068B"/>
    <w:rsid w:val="00C218DF"/>
    <w:rsid w:val="00C2297D"/>
    <w:rsid w:val="00C2301F"/>
    <w:rsid w:val="00C243C6"/>
    <w:rsid w:val="00C24BE5"/>
    <w:rsid w:val="00C25414"/>
    <w:rsid w:val="00C27065"/>
    <w:rsid w:val="00C27EE2"/>
    <w:rsid w:val="00C3009C"/>
    <w:rsid w:val="00C304BC"/>
    <w:rsid w:val="00C309B7"/>
    <w:rsid w:val="00C31CEA"/>
    <w:rsid w:val="00C31D3C"/>
    <w:rsid w:val="00C31EC2"/>
    <w:rsid w:val="00C32582"/>
    <w:rsid w:val="00C3292E"/>
    <w:rsid w:val="00C37D50"/>
    <w:rsid w:val="00C37D65"/>
    <w:rsid w:val="00C40517"/>
    <w:rsid w:val="00C406AE"/>
    <w:rsid w:val="00C40713"/>
    <w:rsid w:val="00C40CD9"/>
    <w:rsid w:val="00C413C5"/>
    <w:rsid w:val="00C41D7A"/>
    <w:rsid w:val="00C4270C"/>
    <w:rsid w:val="00C43F48"/>
    <w:rsid w:val="00C45351"/>
    <w:rsid w:val="00C50720"/>
    <w:rsid w:val="00C50D01"/>
    <w:rsid w:val="00C51DD8"/>
    <w:rsid w:val="00C52982"/>
    <w:rsid w:val="00C52F6A"/>
    <w:rsid w:val="00C55281"/>
    <w:rsid w:val="00C56120"/>
    <w:rsid w:val="00C5702B"/>
    <w:rsid w:val="00C57AEF"/>
    <w:rsid w:val="00C60197"/>
    <w:rsid w:val="00C603DA"/>
    <w:rsid w:val="00C60CDF"/>
    <w:rsid w:val="00C60D0C"/>
    <w:rsid w:val="00C60DB5"/>
    <w:rsid w:val="00C622D2"/>
    <w:rsid w:val="00C62B6A"/>
    <w:rsid w:val="00C62B9B"/>
    <w:rsid w:val="00C62EE1"/>
    <w:rsid w:val="00C63A73"/>
    <w:rsid w:val="00C645C6"/>
    <w:rsid w:val="00C64C50"/>
    <w:rsid w:val="00C6527D"/>
    <w:rsid w:val="00C65BD2"/>
    <w:rsid w:val="00C662B3"/>
    <w:rsid w:val="00C674D4"/>
    <w:rsid w:val="00C67614"/>
    <w:rsid w:val="00C70E4A"/>
    <w:rsid w:val="00C71A81"/>
    <w:rsid w:val="00C71C9B"/>
    <w:rsid w:val="00C74703"/>
    <w:rsid w:val="00C7537D"/>
    <w:rsid w:val="00C756E1"/>
    <w:rsid w:val="00C7605D"/>
    <w:rsid w:val="00C764A2"/>
    <w:rsid w:val="00C77BB7"/>
    <w:rsid w:val="00C82A69"/>
    <w:rsid w:val="00C82B5F"/>
    <w:rsid w:val="00C83158"/>
    <w:rsid w:val="00C83667"/>
    <w:rsid w:val="00C83C4F"/>
    <w:rsid w:val="00C84E34"/>
    <w:rsid w:val="00C84EC6"/>
    <w:rsid w:val="00C8514D"/>
    <w:rsid w:val="00C86436"/>
    <w:rsid w:val="00C937AE"/>
    <w:rsid w:val="00C94997"/>
    <w:rsid w:val="00C952CF"/>
    <w:rsid w:val="00C965E5"/>
    <w:rsid w:val="00C967B3"/>
    <w:rsid w:val="00C96DA5"/>
    <w:rsid w:val="00C9734C"/>
    <w:rsid w:val="00CA289A"/>
    <w:rsid w:val="00CA32D2"/>
    <w:rsid w:val="00CA40A0"/>
    <w:rsid w:val="00CA5194"/>
    <w:rsid w:val="00CA5C1E"/>
    <w:rsid w:val="00CA6994"/>
    <w:rsid w:val="00CA6A57"/>
    <w:rsid w:val="00CA6E1F"/>
    <w:rsid w:val="00CA75F6"/>
    <w:rsid w:val="00CA789B"/>
    <w:rsid w:val="00CB03AF"/>
    <w:rsid w:val="00CB5CFD"/>
    <w:rsid w:val="00CB7DE9"/>
    <w:rsid w:val="00CC0B99"/>
    <w:rsid w:val="00CC25C9"/>
    <w:rsid w:val="00CC2BFB"/>
    <w:rsid w:val="00CC3216"/>
    <w:rsid w:val="00CC3749"/>
    <w:rsid w:val="00CC6280"/>
    <w:rsid w:val="00CC6E25"/>
    <w:rsid w:val="00CC735B"/>
    <w:rsid w:val="00CC743A"/>
    <w:rsid w:val="00CC7650"/>
    <w:rsid w:val="00CD1F75"/>
    <w:rsid w:val="00CD3FA1"/>
    <w:rsid w:val="00CD454A"/>
    <w:rsid w:val="00CD4EFF"/>
    <w:rsid w:val="00CD77EC"/>
    <w:rsid w:val="00CD7BE8"/>
    <w:rsid w:val="00CD7D2C"/>
    <w:rsid w:val="00CE011E"/>
    <w:rsid w:val="00CE0343"/>
    <w:rsid w:val="00CE0BED"/>
    <w:rsid w:val="00CE1E4F"/>
    <w:rsid w:val="00CE3694"/>
    <w:rsid w:val="00CE442E"/>
    <w:rsid w:val="00CE485D"/>
    <w:rsid w:val="00CE57AC"/>
    <w:rsid w:val="00CE7588"/>
    <w:rsid w:val="00CF0091"/>
    <w:rsid w:val="00CF1409"/>
    <w:rsid w:val="00CF14BB"/>
    <w:rsid w:val="00CF1727"/>
    <w:rsid w:val="00CF5BD4"/>
    <w:rsid w:val="00CF628E"/>
    <w:rsid w:val="00D003DB"/>
    <w:rsid w:val="00D00497"/>
    <w:rsid w:val="00D008B5"/>
    <w:rsid w:val="00D00F3A"/>
    <w:rsid w:val="00D0184B"/>
    <w:rsid w:val="00D03B6B"/>
    <w:rsid w:val="00D03C2A"/>
    <w:rsid w:val="00D03E3C"/>
    <w:rsid w:val="00D044BC"/>
    <w:rsid w:val="00D0578A"/>
    <w:rsid w:val="00D063D5"/>
    <w:rsid w:val="00D0683D"/>
    <w:rsid w:val="00D07204"/>
    <w:rsid w:val="00D10D52"/>
    <w:rsid w:val="00D1170B"/>
    <w:rsid w:val="00D1177C"/>
    <w:rsid w:val="00D11EBC"/>
    <w:rsid w:val="00D123FC"/>
    <w:rsid w:val="00D13888"/>
    <w:rsid w:val="00D1486E"/>
    <w:rsid w:val="00D14F20"/>
    <w:rsid w:val="00D15E06"/>
    <w:rsid w:val="00D21584"/>
    <w:rsid w:val="00D21A52"/>
    <w:rsid w:val="00D21A5E"/>
    <w:rsid w:val="00D223FF"/>
    <w:rsid w:val="00D22936"/>
    <w:rsid w:val="00D23C9A"/>
    <w:rsid w:val="00D23FE1"/>
    <w:rsid w:val="00D24570"/>
    <w:rsid w:val="00D24BC1"/>
    <w:rsid w:val="00D26F3D"/>
    <w:rsid w:val="00D2701D"/>
    <w:rsid w:val="00D27355"/>
    <w:rsid w:val="00D31B77"/>
    <w:rsid w:val="00D31D33"/>
    <w:rsid w:val="00D33D7A"/>
    <w:rsid w:val="00D3427F"/>
    <w:rsid w:val="00D34389"/>
    <w:rsid w:val="00D349F1"/>
    <w:rsid w:val="00D376B7"/>
    <w:rsid w:val="00D37F66"/>
    <w:rsid w:val="00D40F9C"/>
    <w:rsid w:val="00D418FA"/>
    <w:rsid w:val="00D41951"/>
    <w:rsid w:val="00D4254A"/>
    <w:rsid w:val="00D42ECE"/>
    <w:rsid w:val="00D43B5D"/>
    <w:rsid w:val="00D44123"/>
    <w:rsid w:val="00D44832"/>
    <w:rsid w:val="00D4510A"/>
    <w:rsid w:val="00D45565"/>
    <w:rsid w:val="00D45640"/>
    <w:rsid w:val="00D46343"/>
    <w:rsid w:val="00D46532"/>
    <w:rsid w:val="00D46ADD"/>
    <w:rsid w:val="00D46EAF"/>
    <w:rsid w:val="00D47F9B"/>
    <w:rsid w:val="00D5241B"/>
    <w:rsid w:val="00D529F9"/>
    <w:rsid w:val="00D539FD"/>
    <w:rsid w:val="00D54578"/>
    <w:rsid w:val="00D60F66"/>
    <w:rsid w:val="00D6105F"/>
    <w:rsid w:val="00D61A96"/>
    <w:rsid w:val="00D62209"/>
    <w:rsid w:val="00D6239C"/>
    <w:rsid w:val="00D6280D"/>
    <w:rsid w:val="00D63BFD"/>
    <w:rsid w:val="00D63EDB"/>
    <w:rsid w:val="00D64058"/>
    <w:rsid w:val="00D647DE"/>
    <w:rsid w:val="00D653FA"/>
    <w:rsid w:val="00D65975"/>
    <w:rsid w:val="00D66C6C"/>
    <w:rsid w:val="00D66F94"/>
    <w:rsid w:val="00D7183B"/>
    <w:rsid w:val="00D7251E"/>
    <w:rsid w:val="00D730AA"/>
    <w:rsid w:val="00D7317D"/>
    <w:rsid w:val="00D7362F"/>
    <w:rsid w:val="00D73789"/>
    <w:rsid w:val="00D75DAE"/>
    <w:rsid w:val="00D7641F"/>
    <w:rsid w:val="00D7728C"/>
    <w:rsid w:val="00D77341"/>
    <w:rsid w:val="00D7778F"/>
    <w:rsid w:val="00D778D5"/>
    <w:rsid w:val="00D8156D"/>
    <w:rsid w:val="00D828FD"/>
    <w:rsid w:val="00D84098"/>
    <w:rsid w:val="00D85E02"/>
    <w:rsid w:val="00D86372"/>
    <w:rsid w:val="00D86567"/>
    <w:rsid w:val="00D9006A"/>
    <w:rsid w:val="00D900C1"/>
    <w:rsid w:val="00D905AA"/>
    <w:rsid w:val="00D906BF"/>
    <w:rsid w:val="00D90A8D"/>
    <w:rsid w:val="00DA007D"/>
    <w:rsid w:val="00DA28AC"/>
    <w:rsid w:val="00DA29B0"/>
    <w:rsid w:val="00DA2C30"/>
    <w:rsid w:val="00DA4E9D"/>
    <w:rsid w:val="00DA68EA"/>
    <w:rsid w:val="00DA6F0D"/>
    <w:rsid w:val="00DA7EBD"/>
    <w:rsid w:val="00DB0345"/>
    <w:rsid w:val="00DB0ABA"/>
    <w:rsid w:val="00DB0B17"/>
    <w:rsid w:val="00DB110E"/>
    <w:rsid w:val="00DB16A7"/>
    <w:rsid w:val="00DB2390"/>
    <w:rsid w:val="00DB2D71"/>
    <w:rsid w:val="00DB341C"/>
    <w:rsid w:val="00DB4538"/>
    <w:rsid w:val="00DB5BEE"/>
    <w:rsid w:val="00DB7031"/>
    <w:rsid w:val="00DC083C"/>
    <w:rsid w:val="00DC1498"/>
    <w:rsid w:val="00DC25D9"/>
    <w:rsid w:val="00DC3354"/>
    <w:rsid w:val="00DC36CE"/>
    <w:rsid w:val="00DC40F8"/>
    <w:rsid w:val="00DC4A69"/>
    <w:rsid w:val="00DC5ED5"/>
    <w:rsid w:val="00DC62E5"/>
    <w:rsid w:val="00DC6BDD"/>
    <w:rsid w:val="00DC6DCF"/>
    <w:rsid w:val="00DC6F41"/>
    <w:rsid w:val="00DC6FC5"/>
    <w:rsid w:val="00DC70B4"/>
    <w:rsid w:val="00DC7A17"/>
    <w:rsid w:val="00DC7C53"/>
    <w:rsid w:val="00DC7E3D"/>
    <w:rsid w:val="00DD0A6E"/>
    <w:rsid w:val="00DD12BF"/>
    <w:rsid w:val="00DD177F"/>
    <w:rsid w:val="00DD1BB4"/>
    <w:rsid w:val="00DD245C"/>
    <w:rsid w:val="00DD24CC"/>
    <w:rsid w:val="00DD3C74"/>
    <w:rsid w:val="00DD4208"/>
    <w:rsid w:val="00DD5663"/>
    <w:rsid w:val="00DD6A57"/>
    <w:rsid w:val="00DD6E0E"/>
    <w:rsid w:val="00DD7185"/>
    <w:rsid w:val="00DD7727"/>
    <w:rsid w:val="00DE07A2"/>
    <w:rsid w:val="00DE11B0"/>
    <w:rsid w:val="00DE24E6"/>
    <w:rsid w:val="00DE26C5"/>
    <w:rsid w:val="00DE28DC"/>
    <w:rsid w:val="00DE31E6"/>
    <w:rsid w:val="00DE40FC"/>
    <w:rsid w:val="00DE67F4"/>
    <w:rsid w:val="00DE6E71"/>
    <w:rsid w:val="00DE7110"/>
    <w:rsid w:val="00DF2F32"/>
    <w:rsid w:val="00DF36DB"/>
    <w:rsid w:val="00DF371A"/>
    <w:rsid w:val="00DF3B8C"/>
    <w:rsid w:val="00DF3E63"/>
    <w:rsid w:val="00DF5D88"/>
    <w:rsid w:val="00DF5E5E"/>
    <w:rsid w:val="00DF6009"/>
    <w:rsid w:val="00DF6206"/>
    <w:rsid w:val="00DF6CA7"/>
    <w:rsid w:val="00DF6DDC"/>
    <w:rsid w:val="00E003EE"/>
    <w:rsid w:val="00E00410"/>
    <w:rsid w:val="00E00470"/>
    <w:rsid w:val="00E00A41"/>
    <w:rsid w:val="00E00AEA"/>
    <w:rsid w:val="00E02137"/>
    <w:rsid w:val="00E0219F"/>
    <w:rsid w:val="00E024D0"/>
    <w:rsid w:val="00E02F79"/>
    <w:rsid w:val="00E02FC4"/>
    <w:rsid w:val="00E03CE3"/>
    <w:rsid w:val="00E0427E"/>
    <w:rsid w:val="00E06647"/>
    <w:rsid w:val="00E11A44"/>
    <w:rsid w:val="00E12253"/>
    <w:rsid w:val="00E12B7B"/>
    <w:rsid w:val="00E13591"/>
    <w:rsid w:val="00E138EA"/>
    <w:rsid w:val="00E1391A"/>
    <w:rsid w:val="00E13A2F"/>
    <w:rsid w:val="00E14C1B"/>
    <w:rsid w:val="00E16FBB"/>
    <w:rsid w:val="00E17652"/>
    <w:rsid w:val="00E20EA1"/>
    <w:rsid w:val="00E22F59"/>
    <w:rsid w:val="00E24A75"/>
    <w:rsid w:val="00E254CF"/>
    <w:rsid w:val="00E2695C"/>
    <w:rsid w:val="00E30270"/>
    <w:rsid w:val="00E307C2"/>
    <w:rsid w:val="00E30E72"/>
    <w:rsid w:val="00E3157B"/>
    <w:rsid w:val="00E33E92"/>
    <w:rsid w:val="00E34E3B"/>
    <w:rsid w:val="00E3513C"/>
    <w:rsid w:val="00E412B5"/>
    <w:rsid w:val="00E42510"/>
    <w:rsid w:val="00E43361"/>
    <w:rsid w:val="00E434EF"/>
    <w:rsid w:val="00E4365B"/>
    <w:rsid w:val="00E4547D"/>
    <w:rsid w:val="00E45D82"/>
    <w:rsid w:val="00E464E3"/>
    <w:rsid w:val="00E46BB2"/>
    <w:rsid w:val="00E46D45"/>
    <w:rsid w:val="00E5214D"/>
    <w:rsid w:val="00E5302F"/>
    <w:rsid w:val="00E5399A"/>
    <w:rsid w:val="00E54B4B"/>
    <w:rsid w:val="00E55A28"/>
    <w:rsid w:val="00E55B63"/>
    <w:rsid w:val="00E6188E"/>
    <w:rsid w:val="00E62691"/>
    <w:rsid w:val="00E62C10"/>
    <w:rsid w:val="00E637ED"/>
    <w:rsid w:val="00E63F3F"/>
    <w:rsid w:val="00E6457B"/>
    <w:rsid w:val="00E65DF1"/>
    <w:rsid w:val="00E65ED9"/>
    <w:rsid w:val="00E66FE3"/>
    <w:rsid w:val="00E671F0"/>
    <w:rsid w:val="00E70041"/>
    <w:rsid w:val="00E7055E"/>
    <w:rsid w:val="00E7239E"/>
    <w:rsid w:val="00E727D2"/>
    <w:rsid w:val="00E736A4"/>
    <w:rsid w:val="00E74152"/>
    <w:rsid w:val="00E743BF"/>
    <w:rsid w:val="00E75415"/>
    <w:rsid w:val="00E7574E"/>
    <w:rsid w:val="00E76924"/>
    <w:rsid w:val="00E76A2E"/>
    <w:rsid w:val="00E82FC9"/>
    <w:rsid w:val="00E832A3"/>
    <w:rsid w:val="00E83969"/>
    <w:rsid w:val="00E844BB"/>
    <w:rsid w:val="00E84E77"/>
    <w:rsid w:val="00E85F2C"/>
    <w:rsid w:val="00E870BB"/>
    <w:rsid w:val="00E91253"/>
    <w:rsid w:val="00E915BD"/>
    <w:rsid w:val="00E927B0"/>
    <w:rsid w:val="00E93FC0"/>
    <w:rsid w:val="00E94107"/>
    <w:rsid w:val="00E945F6"/>
    <w:rsid w:val="00E952FA"/>
    <w:rsid w:val="00E953B6"/>
    <w:rsid w:val="00E96657"/>
    <w:rsid w:val="00E966C2"/>
    <w:rsid w:val="00E96FE9"/>
    <w:rsid w:val="00EA071E"/>
    <w:rsid w:val="00EA16D7"/>
    <w:rsid w:val="00EA19EC"/>
    <w:rsid w:val="00EA2DC0"/>
    <w:rsid w:val="00EA3092"/>
    <w:rsid w:val="00EA4E01"/>
    <w:rsid w:val="00EA5346"/>
    <w:rsid w:val="00EA581C"/>
    <w:rsid w:val="00EA64A6"/>
    <w:rsid w:val="00EA7E5E"/>
    <w:rsid w:val="00EB0AB2"/>
    <w:rsid w:val="00EB0AEE"/>
    <w:rsid w:val="00EB11F9"/>
    <w:rsid w:val="00EB40E4"/>
    <w:rsid w:val="00EB5C83"/>
    <w:rsid w:val="00EB6599"/>
    <w:rsid w:val="00EB6A4D"/>
    <w:rsid w:val="00EC0BD6"/>
    <w:rsid w:val="00EC11EF"/>
    <w:rsid w:val="00EC2572"/>
    <w:rsid w:val="00EC2D42"/>
    <w:rsid w:val="00EC4A72"/>
    <w:rsid w:val="00EC5403"/>
    <w:rsid w:val="00EC5CB9"/>
    <w:rsid w:val="00EC6FCA"/>
    <w:rsid w:val="00ED17FE"/>
    <w:rsid w:val="00ED2668"/>
    <w:rsid w:val="00ED4B73"/>
    <w:rsid w:val="00ED50B5"/>
    <w:rsid w:val="00ED56EC"/>
    <w:rsid w:val="00ED6411"/>
    <w:rsid w:val="00ED74F1"/>
    <w:rsid w:val="00EE0387"/>
    <w:rsid w:val="00EE0A1A"/>
    <w:rsid w:val="00EE0BBE"/>
    <w:rsid w:val="00EE0CE0"/>
    <w:rsid w:val="00EE1733"/>
    <w:rsid w:val="00EE1E44"/>
    <w:rsid w:val="00EE23EA"/>
    <w:rsid w:val="00EE29E8"/>
    <w:rsid w:val="00EE31FA"/>
    <w:rsid w:val="00EE436D"/>
    <w:rsid w:val="00EE4B71"/>
    <w:rsid w:val="00EE55DA"/>
    <w:rsid w:val="00EE6148"/>
    <w:rsid w:val="00EE7361"/>
    <w:rsid w:val="00EE7F12"/>
    <w:rsid w:val="00EF3BA9"/>
    <w:rsid w:val="00EF4EE6"/>
    <w:rsid w:val="00EF5385"/>
    <w:rsid w:val="00EF5C9E"/>
    <w:rsid w:val="00EF64AD"/>
    <w:rsid w:val="00EF64E3"/>
    <w:rsid w:val="00EF707B"/>
    <w:rsid w:val="00EF721A"/>
    <w:rsid w:val="00EF79D2"/>
    <w:rsid w:val="00F01C5C"/>
    <w:rsid w:val="00F01F60"/>
    <w:rsid w:val="00F033D6"/>
    <w:rsid w:val="00F034C6"/>
    <w:rsid w:val="00F03555"/>
    <w:rsid w:val="00F03C2D"/>
    <w:rsid w:val="00F04903"/>
    <w:rsid w:val="00F06AD3"/>
    <w:rsid w:val="00F07ED5"/>
    <w:rsid w:val="00F106AB"/>
    <w:rsid w:val="00F1132E"/>
    <w:rsid w:val="00F11733"/>
    <w:rsid w:val="00F12770"/>
    <w:rsid w:val="00F15920"/>
    <w:rsid w:val="00F16423"/>
    <w:rsid w:val="00F173BB"/>
    <w:rsid w:val="00F17A46"/>
    <w:rsid w:val="00F17FB5"/>
    <w:rsid w:val="00F2004E"/>
    <w:rsid w:val="00F20959"/>
    <w:rsid w:val="00F20B15"/>
    <w:rsid w:val="00F21F5A"/>
    <w:rsid w:val="00F23490"/>
    <w:rsid w:val="00F24CBE"/>
    <w:rsid w:val="00F26FA3"/>
    <w:rsid w:val="00F270A2"/>
    <w:rsid w:val="00F30471"/>
    <w:rsid w:val="00F30C9F"/>
    <w:rsid w:val="00F31A49"/>
    <w:rsid w:val="00F322AE"/>
    <w:rsid w:val="00F32C2A"/>
    <w:rsid w:val="00F33578"/>
    <w:rsid w:val="00F33E01"/>
    <w:rsid w:val="00F36448"/>
    <w:rsid w:val="00F371D7"/>
    <w:rsid w:val="00F37DF6"/>
    <w:rsid w:val="00F4032E"/>
    <w:rsid w:val="00F415A4"/>
    <w:rsid w:val="00F41CBE"/>
    <w:rsid w:val="00F43400"/>
    <w:rsid w:val="00F44303"/>
    <w:rsid w:val="00F44525"/>
    <w:rsid w:val="00F44621"/>
    <w:rsid w:val="00F4562F"/>
    <w:rsid w:val="00F45687"/>
    <w:rsid w:val="00F465F7"/>
    <w:rsid w:val="00F46708"/>
    <w:rsid w:val="00F46F93"/>
    <w:rsid w:val="00F47AF0"/>
    <w:rsid w:val="00F50E2D"/>
    <w:rsid w:val="00F51EE0"/>
    <w:rsid w:val="00F52B0F"/>
    <w:rsid w:val="00F556C1"/>
    <w:rsid w:val="00F55735"/>
    <w:rsid w:val="00F55E6E"/>
    <w:rsid w:val="00F600B3"/>
    <w:rsid w:val="00F60C0D"/>
    <w:rsid w:val="00F61A5C"/>
    <w:rsid w:val="00F63468"/>
    <w:rsid w:val="00F64048"/>
    <w:rsid w:val="00F649BD"/>
    <w:rsid w:val="00F64BCA"/>
    <w:rsid w:val="00F64D73"/>
    <w:rsid w:val="00F658E6"/>
    <w:rsid w:val="00F65CF6"/>
    <w:rsid w:val="00F66C37"/>
    <w:rsid w:val="00F67A35"/>
    <w:rsid w:val="00F67FA3"/>
    <w:rsid w:val="00F706BB"/>
    <w:rsid w:val="00F71E2F"/>
    <w:rsid w:val="00F724C1"/>
    <w:rsid w:val="00F752AA"/>
    <w:rsid w:val="00F765F1"/>
    <w:rsid w:val="00F76871"/>
    <w:rsid w:val="00F77F08"/>
    <w:rsid w:val="00F803FA"/>
    <w:rsid w:val="00F80408"/>
    <w:rsid w:val="00F8130B"/>
    <w:rsid w:val="00F81699"/>
    <w:rsid w:val="00F82467"/>
    <w:rsid w:val="00F833ED"/>
    <w:rsid w:val="00F842C5"/>
    <w:rsid w:val="00F86BD2"/>
    <w:rsid w:val="00F913DE"/>
    <w:rsid w:val="00F913E2"/>
    <w:rsid w:val="00F92373"/>
    <w:rsid w:val="00F943E2"/>
    <w:rsid w:val="00F94718"/>
    <w:rsid w:val="00F959E3"/>
    <w:rsid w:val="00F96524"/>
    <w:rsid w:val="00F969FE"/>
    <w:rsid w:val="00F97E2E"/>
    <w:rsid w:val="00FA0858"/>
    <w:rsid w:val="00FA0943"/>
    <w:rsid w:val="00FA213E"/>
    <w:rsid w:val="00FA2E15"/>
    <w:rsid w:val="00FA3A21"/>
    <w:rsid w:val="00FA4866"/>
    <w:rsid w:val="00FA4DB8"/>
    <w:rsid w:val="00FA675E"/>
    <w:rsid w:val="00FA7753"/>
    <w:rsid w:val="00FB0F0B"/>
    <w:rsid w:val="00FB16BA"/>
    <w:rsid w:val="00FB30CF"/>
    <w:rsid w:val="00FB39DB"/>
    <w:rsid w:val="00FB554F"/>
    <w:rsid w:val="00FB6B84"/>
    <w:rsid w:val="00FB6F6C"/>
    <w:rsid w:val="00FB7FFC"/>
    <w:rsid w:val="00FC0164"/>
    <w:rsid w:val="00FC0A66"/>
    <w:rsid w:val="00FC0E56"/>
    <w:rsid w:val="00FC11B4"/>
    <w:rsid w:val="00FC327D"/>
    <w:rsid w:val="00FC393F"/>
    <w:rsid w:val="00FC4ADE"/>
    <w:rsid w:val="00FC50CD"/>
    <w:rsid w:val="00FC62C9"/>
    <w:rsid w:val="00FC637F"/>
    <w:rsid w:val="00FC6B12"/>
    <w:rsid w:val="00FD0A9C"/>
    <w:rsid w:val="00FD139B"/>
    <w:rsid w:val="00FD34D2"/>
    <w:rsid w:val="00FD3BB5"/>
    <w:rsid w:val="00FD3DF7"/>
    <w:rsid w:val="00FD4363"/>
    <w:rsid w:val="00FD5615"/>
    <w:rsid w:val="00FD634F"/>
    <w:rsid w:val="00FD6FD7"/>
    <w:rsid w:val="00FE3B8C"/>
    <w:rsid w:val="00FE4456"/>
    <w:rsid w:val="00FE5631"/>
    <w:rsid w:val="00FE7E21"/>
    <w:rsid w:val="00FE7ED9"/>
    <w:rsid w:val="00FE7FF2"/>
    <w:rsid w:val="00FF21C5"/>
    <w:rsid w:val="00FF2CA7"/>
    <w:rsid w:val="00FF3AEF"/>
    <w:rsid w:val="00FF5A14"/>
    <w:rsid w:val="00FF5F88"/>
    <w:rsid w:val="00FF7175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4CAFF1"/>
  <w15:docId w15:val="{9F3FA8A2-7D78-45C9-93AD-16D9AB6B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2BF"/>
    <w:rPr>
      <w:rFonts w:ascii="Arial Narrow" w:eastAsia="Times New Roman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B659A1"/>
    <w:pPr>
      <w:spacing w:before="60"/>
      <w:ind w:right="-108"/>
      <w:jc w:val="left"/>
      <w:outlineLvl w:val="0"/>
    </w:pPr>
    <w:rPr>
      <w:rFonts w:ascii="Arial Narrow" w:hAnsi="Arial Narrow"/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FB554F"/>
    <w:pPr>
      <w:keepNext/>
      <w:spacing w:before="60"/>
      <w:outlineLvl w:val="1"/>
    </w:pPr>
    <w:rPr>
      <w:rFonts w:ascii="Arial" w:hAnsi="Arial"/>
      <w:b/>
      <w:bCs/>
      <w:sz w:val="18"/>
    </w:rPr>
  </w:style>
  <w:style w:type="paragraph" w:styleId="Heading3">
    <w:name w:val="heading 3"/>
    <w:basedOn w:val="Normal"/>
    <w:next w:val="Normal"/>
    <w:link w:val="Heading3Char"/>
    <w:qFormat/>
    <w:rsid w:val="001408C7"/>
    <w:pPr>
      <w:keepNext/>
      <w:jc w:val="center"/>
      <w:outlineLvl w:val="2"/>
    </w:pPr>
    <w:rPr>
      <w:rFonts w:ascii="Arial" w:hAnsi="Arial"/>
      <w:b/>
      <w:bCs/>
      <w:smallCap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CA0"/>
  </w:style>
  <w:style w:type="paragraph" w:styleId="Footer">
    <w:name w:val="footer"/>
    <w:basedOn w:val="Normal"/>
    <w:link w:val="FooterChar"/>
    <w:uiPriority w:val="99"/>
    <w:unhideWhenUsed/>
    <w:rsid w:val="00A31CA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CA0"/>
  </w:style>
  <w:style w:type="paragraph" w:styleId="BalloonText">
    <w:name w:val="Balloon Text"/>
    <w:basedOn w:val="Normal"/>
    <w:link w:val="BalloonTextChar"/>
    <w:uiPriority w:val="99"/>
    <w:semiHidden/>
    <w:unhideWhenUsed/>
    <w:rsid w:val="00A31CA0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31C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31CA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A31CA0"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link w:val="Title"/>
    <w:rsid w:val="00A31CA0"/>
    <w:rPr>
      <w:rFonts w:ascii="Arial Black" w:eastAsia="Times New Roman" w:hAnsi="Arial Black" w:cs="Times New Roman"/>
      <w:sz w:val="28"/>
      <w:szCs w:val="24"/>
    </w:rPr>
  </w:style>
  <w:style w:type="character" w:customStyle="1" w:styleId="StyleOPModuleTitle9ptChar">
    <w:name w:val="Style OP Module Title + 9 pt Char"/>
    <w:rsid w:val="00CE3694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OPModuleTitle">
    <w:name w:val="OP Module Title"/>
    <w:basedOn w:val="Title"/>
    <w:rsid w:val="00CE3694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2Char">
    <w:name w:val="Heading 2 Char"/>
    <w:link w:val="Heading2"/>
    <w:rsid w:val="00FB554F"/>
    <w:rPr>
      <w:rFonts w:ascii="Arial" w:eastAsia="Times New Roman" w:hAnsi="Arial" w:cs="Arial"/>
      <w:b/>
      <w:bCs/>
      <w:sz w:val="18"/>
      <w:szCs w:val="24"/>
    </w:rPr>
  </w:style>
  <w:style w:type="paragraph" w:styleId="BodyText">
    <w:name w:val="Body Text"/>
    <w:basedOn w:val="Normal"/>
    <w:next w:val="Normal"/>
    <w:link w:val="BodyTextChar"/>
    <w:rsid w:val="00670043"/>
    <w:pPr>
      <w:autoSpaceDE w:val="0"/>
      <w:autoSpaceDN w:val="0"/>
      <w:adjustRightInd w:val="0"/>
    </w:pPr>
    <w:rPr>
      <w:sz w:val="20"/>
    </w:rPr>
  </w:style>
  <w:style w:type="character" w:customStyle="1" w:styleId="BodyTextChar">
    <w:name w:val="Body Text Char"/>
    <w:link w:val="BodyText"/>
    <w:rsid w:val="00670043"/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22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B22C9E"/>
    <w:rPr>
      <w:rFonts w:ascii="Arial Narrow" w:eastAsia="Times New Roman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ing1Char">
    <w:name w:val="Heading 1 Char"/>
    <w:link w:val="Heading1"/>
    <w:rsid w:val="00B659A1"/>
    <w:rPr>
      <w:rFonts w:ascii="Arial Narrow" w:eastAsia="Times New Roman" w:hAnsi="Arial Narrow"/>
      <w:b/>
      <w:smallCaps/>
      <w:sz w:val="24"/>
      <w:szCs w:val="24"/>
    </w:rPr>
  </w:style>
  <w:style w:type="paragraph" w:styleId="FootnoteText">
    <w:name w:val="footnote text"/>
    <w:basedOn w:val="Normal"/>
    <w:link w:val="FootnoteTextChar"/>
    <w:rsid w:val="00B22C9E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FootnoteTextChar">
    <w:name w:val="Footnote Text Char"/>
    <w:link w:val="FootnoteText"/>
    <w:rsid w:val="00B22C9E"/>
    <w:rPr>
      <w:rFonts w:ascii="Times New Roman" w:eastAsia="Times New Roman" w:hAnsi="Times New Roman"/>
    </w:rPr>
  </w:style>
  <w:style w:type="character" w:customStyle="1" w:styleId="Heading3Char">
    <w:name w:val="Heading 3 Char"/>
    <w:link w:val="Heading3"/>
    <w:rsid w:val="001408C7"/>
    <w:rPr>
      <w:rFonts w:ascii="Arial" w:eastAsia="Times New Roman" w:hAnsi="Arial" w:cs="Arial"/>
      <w:b/>
      <w:bCs/>
      <w:smallCaps/>
      <w:sz w:val="16"/>
      <w:szCs w:val="24"/>
    </w:rPr>
  </w:style>
  <w:style w:type="paragraph" w:customStyle="1" w:styleId="Reverse">
    <w:name w:val="Reverse"/>
    <w:basedOn w:val="Normal"/>
    <w:rsid w:val="001408C7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2F0612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uiPriority w:val="99"/>
    <w:rsid w:val="002F0612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8901E6"/>
  </w:style>
  <w:style w:type="character" w:styleId="FootnoteReference">
    <w:name w:val="footnote reference"/>
    <w:semiHidden/>
    <w:rsid w:val="000A4166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B278C7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27D2"/>
    <w:pPr>
      <w:ind w:left="720"/>
      <w:contextualSpacing/>
    </w:pPr>
  </w:style>
  <w:style w:type="character" w:customStyle="1" w:styleId="ram">
    <w:name w:val="ram"/>
    <w:semiHidden/>
    <w:rsid w:val="00A20EBF"/>
    <w:rPr>
      <w:rFonts w:ascii="Garamond" w:hAnsi="Garamond"/>
      <w:b w:val="0"/>
      <w:bCs w:val="0"/>
      <w:i w:val="0"/>
      <w:iCs w:val="0"/>
      <w:strike w:val="0"/>
      <w:color w:val="0000FF"/>
      <w:sz w:val="24"/>
      <w:szCs w:val="24"/>
      <w:u w:val="none"/>
    </w:rPr>
  </w:style>
  <w:style w:type="paragraph" w:customStyle="1" w:styleId="Default">
    <w:name w:val="Default"/>
    <w:rsid w:val="00E84E7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Spacing">
    <w:name w:val="No Spacing"/>
    <w:uiPriority w:val="1"/>
    <w:qFormat/>
    <w:rsid w:val="004F0DA2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321C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321C3"/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A4413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4413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4413D"/>
    <w:pPr>
      <w:spacing w:after="100"/>
      <w:ind w:left="240"/>
    </w:pPr>
  </w:style>
  <w:style w:type="character" w:customStyle="1" w:styleId="OPModuleTitleChar4">
    <w:name w:val="OP Module Title Char4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OPModuleTitleChar32">
    <w:name w:val="OP Module Title Char32"/>
    <w:rsid w:val="00F65CF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385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5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5F2"/>
    <w:rPr>
      <w:rFonts w:ascii="Arial Narrow" w:eastAsia="Times New Roman" w:hAnsi="Arial Narrow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5F2"/>
    <w:rPr>
      <w:rFonts w:ascii="Arial Narrow" w:eastAsia="Times New Roman" w:hAnsi="Arial Narrow"/>
      <w:b/>
      <w:bCs/>
    </w:rPr>
  </w:style>
  <w:style w:type="paragraph" w:styleId="BodyTextIndent">
    <w:name w:val="Body Text Indent"/>
    <w:basedOn w:val="Normal"/>
    <w:link w:val="BodyTextIndentChar"/>
    <w:rsid w:val="00FA675E"/>
    <w:pPr>
      <w:spacing w:after="120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FA675E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6477A"/>
    <w:rPr>
      <w:rFonts w:ascii="Arial Narrow" w:eastAsia="Times New Roman" w:hAnsi="Arial Narrow"/>
      <w:sz w:val="22"/>
      <w:szCs w:val="24"/>
    </w:rPr>
  </w:style>
  <w:style w:type="paragraph" w:customStyle="1" w:styleId="Normal0">
    <w:name w:val="Normal_0"/>
    <w:qFormat/>
    <w:rsid w:val="0044523A"/>
    <w:pPr>
      <w:spacing w:after="200" w:line="276" w:lineRule="auto"/>
    </w:pPr>
    <w:rPr>
      <w:rFonts w:ascii="Times New Roman" w:eastAsiaTheme="minorHAnsi" w:hAnsi="Times New Roman" w:cstheme="minorBidi"/>
      <w:sz w:val="22"/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413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413D4"/>
    <w:rPr>
      <w:rFonts w:ascii="Courier New" w:eastAsia="Times New Roman" w:hAnsi="Courier New" w:cs="Courier New"/>
    </w:rPr>
  </w:style>
  <w:style w:type="character" w:customStyle="1" w:styleId="Ttulo1Car">
    <w:name w:val="Título 1 Car"/>
    <w:rsid w:val="00DD7727"/>
    <w:rPr>
      <w:rFonts w:ascii="Arial Narrow" w:eastAsia="Times New Roman" w:hAnsi="Arial Narrow" w:cs="Arial"/>
      <w:b/>
      <w:bCs/>
      <w:iCs/>
      <w:smallCaps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1636"/>
    <w:rPr>
      <w:color w:val="605E5C"/>
      <w:shd w:val="clear" w:color="auto" w:fill="E1DFDD"/>
    </w:rPr>
  </w:style>
  <w:style w:type="character" w:customStyle="1" w:styleId="WW8Num5z2">
    <w:name w:val="WW8Num5z2"/>
    <w:rsid w:val="00CD3FA1"/>
  </w:style>
  <w:style w:type="paragraph" w:styleId="TOC3">
    <w:name w:val="toc 3"/>
    <w:basedOn w:val="Normal"/>
    <w:next w:val="Normal"/>
    <w:autoRedefine/>
    <w:uiPriority w:val="39"/>
    <w:unhideWhenUsed/>
    <w:rsid w:val="0046535D"/>
    <w:pPr>
      <w:spacing w:after="100" w:line="259" w:lineRule="auto"/>
      <w:ind w:left="440"/>
    </w:pPr>
    <w:rPr>
      <w:rFonts w:asciiTheme="minorHAnsi" w:eastAsiaTheme="minorEastAsia" w:hAnsiTheme="minorHAnsi"/>
      <w:szCs w:val="22"/>
    </w:rPr>
  </w:style>
  <w:style w:type="paragraph" w:styleId="NormalWeb">
    <w:name w:val="Normal (Web)"/>
    <w:basedOn w:val="Normal"/>
    <w:uiPriority w:val="99"/>
    <w:unhideWhenUsed/>
    <w:rsid w:val="00A26166"/>
    <w:rPr>
      <w:rFonts w:ascii="Calibri" w:eastAsiaTheme="minorHAnsi" w:hAnsi="Calibri" w:cs="Calibri"/>
      <w:szCs w:val="22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C08AC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F5BD4"/>
    <w:rPr>
      <w:color w:val="605E5C"/>
      <w:shd w:val="clear" w:color="auto" w:fill="E1DFDD"/>
    </w:rPr>
  </w:style>
  <w:style w:type="character" w:customStyle="1" w:styleId="viiyi">
    <w:name w:val="viiyi"/>
    <w:basedOn w:val="DefaultParagraphFont"/>
    <w:rsid w:val="00B91D83"/>
  </w:style>
  <w:style w:type="character" w:customStyle="1" w:styleId="jlqj4b">
    <w:name w:val="jlqj4b"/>
    <w:basedOn w:val="DefaultParagraphFont"/>
    <w:rsid w:val="00B91D83"/>
  </w:style>
  <w:style w:type="character" w:styleId="UnresolvedMention">
    <w:name w:val="Unresolved Mention"/>
    <w:basedOn w:val="DefaultParagraphFont"/>
    <w:uiPriority w:val="99"/>
    <w:semiHidden/>
    <w:unhideWhenUsed/>
    <w:rsid w:val="009E0121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C31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9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1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0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77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69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5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6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Createdby xmlns="769612c4-c021-4b5c-a664-ed7cb5476d04">
      <UserInfo>
        <DisplayName/>
        <AccountId xsi:nil="true"/>
        <AccountType/>
      </UserInfo>
    </Createdby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1" ma:contentTypeDescription="Create a new document." ma:contentTypeScope="" ma:versionID="4a79fc4116cf3721f0ae24334a668b69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ddc02c8745e8b875dc19669d99904f8e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0C783-D90B-4574-ADC6-83DB49E919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F0A8E1-7B8E-4DD3-84DC-9A1E83F77F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52E32-FC4D-463C-BCF1-DCAF3AA02721}">
  <ds:schemaRefs>
    <ds:schemaRef ds:uri="http://schemas.microsoft.com/office/2006/metadata/properties"/>
    <ds:schemaRef ds:uri="http://schemas.microsoft.com/office/infopath/2007/PartnerControls"/>
    <ds:schemaRef ds:uri="26d81215-cfa5-4b41-94b0-2827e70eb11a"/>
    <ds:schemaRef ds:uri="769612c4-c021-4b5c-a664-ed7cb5476d04"/>
  </ds:schemaRefs>
</ds:datastoreItem>
</file>

<file path=customXml/itemProps4.xml><?xml version="1.0" encoding="utf-8"?>
<ds:datastoreItem xmlns:ds="http://schemas.openxmlformats.org/officeDocument/2006/customXml" ds:itemID="{F39F684E-5F6B-445B-8806-AF34A4D6C1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Florida Organic Growers</Company>
  <LinksUpToDate>false</LinksUpToDate>
  <CharactersWithSpaces>2171</CharactersWithSpaces>
  <SharedDoc>false</SharedDoc>
  <HLinks>
    <vt:vector size="222" baseType="variant">
      <vt:variant>
        <vt:i4>262192</vt:i4>
      </vt:variant>
      <vt:variant>
        <vt:i4>2753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2700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2631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2510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2380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2239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1990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3670120</vt:i4>
      </vt:variant>
      <vt:variant>
        <vt:i4>1774</vt:i4>
      </vt:variant>
      <vt:variant>
        <vt:i4>0</vt:i4>
      </vt:variant>
      <vt:variant>
        <vt:i4>5</vt:i4>
      </vt:variant>
      <vt:variant>
        <vt:lpwstr>http://www.ams.usda.gov/nop/NOP/standards/ListReg.html</vt:lpwstr>
      </vt:variant>
      <vt:variant>
        <vt:lpwstr/>
      </vt:variant>
      <vt:variant>
        <vt:i4>262192</vt:i4>
      </vt:variant>
      <vt:variant>
        <vt:i4>1771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1717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1565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1522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1319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1233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1125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1017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870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707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502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5636127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OGP14</vt:lpwstr>
      </vt:variant>
      <vt:variant>
        <vt:i4>5636127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OGP13</vt:lpwstr>
      </vt:variant>
      <vt:variant>
        <vt:i4>5636127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OGP12</vt:lpwstr>
      </vt:variant>
      <vt:variant>
        <vt:i4>5636127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OGP10</vt:lpwstr>
      </vt:variant>
      <vt:variant>
        <vt:i4>6160415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OGP9</vt:lpwstr>
      </vt:variant>
      <vt:variant>
        <vt:i4>6225951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OGP8</vt:lpwstr>
      </vt:variant>
      <vt:variant>
        <vt:i4>5242911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OGP7</vt:lpwstr>
      </vt:variant>
      <vt:variant>
        <vt:i4>5308447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OGP6</vt:lpwstr>
      </vt:variant>
      <vt:variant>
        <vt:i4>5373983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OGP5</vt:lpwstr>
      </vt:variant>
      <vt:variant>
        <vt:i4>5439519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OGP4</vt:lpwstr>
      </vt:variant>
      <vt:variant>
        <vt:i4>5505055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OGP3</vt:lpwstr>
      </vt:variant>
      <vt:variant>
        <vt:i4>5570591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OGP2</vt:lpwstr>
      </vt:variant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OGP1</vt:lpwstr>
      </vt:variant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Soledad</dc:creator>
  <cp:keywords/>
  <dc:description/>
  <cp:lastModifiedBy>Ricardo Areingdale - QCS</cp:lastModifiedBy>
  <cp:revision>6</cp:revision>
  <cp:lastPrinted>2020-01-22T17:55:00Z</cp:lastPrinted>
  <dcterms:created xsi:type="dcterms:W3CDTF">2023-01-09T02:25:00Z</dcterms:created>
  <dcterms:modified xsi:type="dcterms:W3CDTF">2023-01-09T02:27:00Z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</Properties>
</file>